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038" w:rsidRPr="00305700" w:rsidRDefault="005A0038">
      <w:pPr>
        <w:pStyle w:val="Normalny1"/>
        <w:jc w:val="center"/>
        <w:rPr>
          <w:rFonts w:ascii="Arial" w:hAnsi="Arial" w:cs="Arial"/>
          <w:b/>
          <w:sz w:val="22"/>
          <w:szCs w:val="22"/>
        </w:rPr>
      </w:pPr>
      <w:r w:rsidRPr="00305700">
        <w:rPr>
          <w:rFonts w:ascii="Arial" w:hAnsi="Arial" w:cs="Arial"/>
          <w:b/>
          <w:sz w:val="22"/>
          <w:szCs w:val="22"/>
        </w:rPr>
        <w:t xml:space="preserve">Oferta </w:t>
      </w:r>
      <w:r w:rsidR="00AD7B0B">
        <w:rPr>
          <w:rFonts w:ascii="Arial" w:hAnsi="Arial" w:cs="Arial"/>
          <w:b/>
          <w:sz w:val="22"/>
          <w:szCs w:val="22"/>
        </w:rPr>
        <w:t>Wykonawcy</w:t>
      </w:r>
      <w:r w:rsidR="00802918">
        <w:rPr>
          <w:rFonts w:ascii="Arial" w:hAnsi="Arial" w:cs="Arial"/>
          <w:b/>
          <w:sz w:val="22"/>
          <w:szCs w:val="22"/>
        </w:rPr>
        <w:t xml:space="preserve"> – specyfikacja zamówienia</w:t>
      </w:r>
    </w:p>
    <w:p w:rsidR="00802918" w:rsidRDefault="00802918" w:rsidP="00802918">
      <w:pPr>
        <w:jc w:val="both"/>
        <w:rPr>
          <w:rFonts w:ascii="Arial" w:hAnsi="Arial" w:cs="Arial"/>
          <w:b/>
          <w:sz w:val="22"/>
          <w:szCs w:val="22"/>
        </w:rPr>
      </w:pPr>
    </w:p>
    <w:p w:rsidR="00802918" w:rsidRPr="00305700" w:rsidRDefault="00802918" w:rsidP="00802918">
      <w:pPr>
        <w:jc w:val="both"/>
        <w:rPr>
          <w:rFonts w:ascii="Arial" w:hAnsi="Arial" w:cs="Arial"/>
          <w:sz w:val="22"/>
          <w:szCs w:val="22"/>
        </w:rPr>
      </w:pPr>
      <w:r w:rsidRPr="002E28A3">
        <w:rPr>
          <w:rFonts w:ascii="Arial" w:hAnsi="Arial" w:cs="Arial"/>
          <w:b/>
          <w:sz w:val="22"/>
          <w:szCs w:val="22"/>
        </w:rPr>
        <w:t xml:space="preserve">zakup i </w:t>
      </w:r>
      <w:r w:rsidR="008A2210">
        <w:rPr>
          <w:rFonts w:ascii="Arial" w:hAnsi="Arial" w:cs="Arial"/>
          <w:b/>
          <w:sz w:val="22"/>
          <w:szCs w:val="22"/>
        </w:rPr>
        <w:t>wdrożenie radiowego</w:t>
      </w:r>
      <w:r w:rsidRPr="002E28A3">
        <w:rPr>
          <w:rFonts w:ascii="Arial" w:hAnsi="Arial" w:cs="Arial"/>
          <w:b/>
          <w:sz w:val="22"/>
          <w:szCs w:val="22"/>
        </w:rPr>
        <w:t xml:space="preserve"> systemu transmisji </w:t>
      </w:r>
      <w:r w:rsidR="008A2210">
        <w:rPr>
          <w:rFonts w:ascii="Arial" w:hAnsi="Arial" w:cs="Arial"/>
          <w:b/>
          <w:sz w:val="22"/>
          <w:szCs w:val="22"/>
        </w:rPr>
        <w:t>komunikacji głosowej</w:t>
      </w:r>
      <w:r w:rsidRPr="002E28A3">
        <w:rPr>
          <w:rFonts w:ascii="Arial" w:hAnsi="Arial" w:cs="Arial"/>
          <w:b/>
          <w:sz w:val="22"/>
          <w:szCs w:val="22"/>
        </w:rPr>
        <w:t xml:space="preserve"> dla Starostwa Powiatowego w Pruszczu Gdańskim </w:t>
      </w:r>
      <w:r w:rsidRPr="002E28A3">
        <w:rPr>
          <w:rFonts w:ascii="Arial" w:hAnsi="Arial" w:cs="Arial"/>
          <w:b/>
          <w:bCs/>
          <w:sz w:val="22"/>
          <w:szCs w:val="22"/>
        </w:rPr>
        <w:t>w ramach projektu: „</w:t>
      </w:r>
      <w:r w:rsidRPr="002E28A3">
        <w:rPr>
          <w:rFonts w:ascii="Arial" w:hAnsi="Arial" w:cs="Arial"/>
          <w:b/>
          <w:iCs/>
          <w:sz w:val="22"/>
          <w:szCs w:val="22"/>
        </w:rPr>
        <w:t>Bezpieczne Żuławy – podniesienie poziomu bezpieczeństwa powodziowego Żuław poprzez rozbudowę systemu alarmowania i powiadamiania oraz dostawę specjalistycznego wyposażenia ratowniczego”</w:t>
      </w:r>
      <w:r>
        <w:rPr>
          <w:rFonts w:ascii="Arial" w:hAnsi="Arial" w:cs="Arial"/>
          <w:b/>
          <w:iCs/>
          <w:sz w:val="22"/>
          <w:szCs w:val="22"/>
        </w:rPr>
        <w:t xml:space="preserve"> dofinansowanego w ramach Regionalnego Programu Operacyjnego Województwa Pomorskiego na lata 2014-2020,</w:t>
      </w:r>
    </w:p>
    <w:p w:rsidR="00802918" w:rsidRDefault="00802918" w:rsidP="00802918">
      <w:pPr>
        <w:jc w:val="both"/>
        <w:rPr>
          <w:rFonts w:ascii="Arial" w:hAnsi="Arial" w:cs="Arial"/>
          <w:b/>
          <w:iCs/>
          <w:sz w:val="22"/>
          <w:szCs w:val="22"/>
        </w:rPr>
      </w:pPr>
    </w:p>
    <w:tbl>
      <w:tblPr>
        <w:tblpPr w:leftFromText="141" w:rightFromText="141" w:vertAnchor="text" w:horzAnchor="margin" w:tblpY="-42"/>
        <w:tblOverlap w:val="never"/>
        <w:tblW w:w="908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012"/>
        <w:gridCol w:w="7070"/>
      </w:tblGrid>
      <w:tr w:rsidR="00FF5498" w:rsidRPr="00305700" w:rsidTr="00862974"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98" w:rsidRPr="00305700" w:rsidRDefault="00FF5498" w:rsidP="00A466E7">
            <w:pPr>
              <w:pStyle w:val="DefaultText"/>
              <w:snapToGrid w:val="0"/>
              <w:spacing w:after="0" w:line="240" w:lineRule="auto"/>
              <w:rPr>
                <w:rFonts w:ascii="Arial" w:hAnsi="Arial" w:cs="Arial"/>
                <w:b/>
                <w:lang w:eastAsia="hi-IN" w:bidi="hi-IN"/>
              </w:rPr>
            </w:pPr>
            <w:r w:rsidRPr="00305700">
              <w:rPr>
                <w:rFonts w:ascii="Arial" w:hAnsi="Arial" w:cs="Arial"/>
                <w:b/>
                <w:lang w:eastAsia="hi-IN" w:bidi="hi-IN"/>
              </w:rPr>
              <w:t>Parametr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98" w:rsidRPr="00305700" w:rsidRDefault="00FF5498" w:rsidP="00A466E7">
            <w:pPr>
              <w:pStyle w:val="DefaultText"/>
              <w:snapToGrid w:val="0"/>
              <w:spacing w:after="0" w:line="240" w:lineRule="auto"/>
              <w:rPr>
                <w:rFonts w:ascii="Arial" w:hAnsi="Arial" w:cs="Arial"/>
                <w:b/>
                <w:lang w:eastAsia="hi-IN" w:bidi="hi-IN"/>
              </w:rPr>
            </w:pPr>
            <w:r w:rsidRPr="00305700">
              <w:rPr>
                <w:rFonts w:ascii="Arial" w:hAnsi="Arial" w:cs="Arial"/>
                <w:b/>
                <w:lang w:eastAsia="hi-IN" w:bidi="hi-IN"/>
              </w:rPr>
              <w:t>Parametr wymagany</w:t>
            </w:r>
          </w:p>
        </w:tc>
      </w:tr>
      <w:tr w:rsidR="00FF5498" w:rsidRPr="00305700" w:rsidTr="00862974"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98" w:rsidRPr="00305700" w:rsidRDefault="00FF5498" w:rsidP="00A466E7">
            <w:pPr>
              <w:pStyle w:val="DefaultText"/>
              <w:snapToGrid w:val="0"/>
              <w:spacing w:after="0" w:line="240" w:lineRule="auto"/>
              <w:rPr>
                <w:rFonts w:ascii="Arial" w:hAnsi="Arial" w:cs="Arial"/>
                <w:b/>
                <w:color w:val="000000"/>
                <w:lang w:eastAsia="hi-IN" w:bidi="hi-IN"/>
              </w:rPr>
            </w:pPr>
            <w:r w:rsidRPr="00305700">
              <w:rPr>
                <w:rFonts w:ascii="Arial" w:hAnsi="Arial" w:cs="Arial"/>
                <w:b/>
                <w:color w:val="000000"/>
                <w:lang w:eastAsia="hi-IN" w:bidi="hi-IN"/>
              </w:rPr>
              <w:t>Zastosowanie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98" w:rsidRPr="00281540" w:rsidRDefault="00281540" w:rsidP="00281540">
            <w:pPr>
              <w:pStyle w:val="DefaultText"/>
              <w:snapToGrid w:val="0"/>
              <w:spacing w:after="0" w:line="240" w:lineRule="auto"/>
              <w:jc w:val="both"/>
              <w:rPr>
                <w:rFonts w:ascii="Arial" w:eastAsia="Lucida Sans Unicode" w:hAnsi="Arial" w:cs="Arial"/>
                <w:lang w:eastAsia="pl-PL" w:bidi="pl-PL"/>
              </w:rPr>
            </w:pPr>
            <w:r w:rsidRPr="00281540">
              <w:rPr>
                <w:rFonts w:ascii="Arial" w:eastAsia="Lucida Sans Unicode" w:hAnsi="Arial" w:cs="Arial"/>
                <w:lang w:eastAsia="pl-PL" w:bidi="pl-PL"/>
              </w:rPr>
              <w:t xml:space="preserve">Rozwiązanie typu </w:t>
            </w:r>
            <w:proofErr w:type="spellStart"/>
            <w:r w:rsidRPr="00281540">
              <w:rPr>
                <w:rFonts w:ascii="Arial" w:eastAsia="Lucida Sans Unicode" w:hAnsi="Arial" w:cs="Arial"/>
                <w:lang w:eastAsia="pl-PL" w:bidi="pl-PL"/>
              </w:rPr>
              <w:t>Push-to-Talk</w:t>
            </w:r>
            <w:proofErr w:type="spellEnd"/>
            <w:r w:rsidRPr="00281540">
              <w:rPr>
                <w:rFonts w:ascii="Arial" w:eastAsia="Lucida Sans Unicode" w:hAnsi="Arial" w:cs="Arial"/>
                <w:lang w:eastAsia="pl-PL" w:bidi="pl-PL"/>
              </w:rPr>
              <w:t xml:space="preserve">, wykorzystujące  do realizacji połączeń </w:t>
            </w:r>
            <w:proofErr w:type="spellStart"/>
            <w:r w:rsidRPr="00281540">
              <w:rPr>
                <w:rFonts w:ascii="Arial" w:eastAsia="Lucida Sans Unicode" w:hAnsi="Arial" w:cs="Arial"/>
                <w:lang w:eastAsia="pl-PL" w:bidi="pl-PL"/>
              </w:rPr>
              <w:t>smartfony</w:t>
            </w:r>
            <w:proofErr w:type="spellEnd"/>
            <w:r w:rsidRPr="00281540">
              <w:rPr>
                <w:rFonts w:ascii="Arial" w:eastAsia="Lucida Sans Unicode" w:hAnsi="Arial" w:cs="Arial"/>
                <w:lang w:eastAsia="pl-PL" w:bidi="pl-PL"/>
              </w:rPr>
              <w:t>, pracujące w oparciu o system operacyjny Android. Na telefonach zostanie zainstalowana dedykowana aplikacja oraz telefony będą miały dostę</w:t>
            </w:r>
            <w:r>
              <w:rPr>
                <w:rFonts w:ascii="Arial" w:eastAsia="Lucida Sans Unicode" w:hAnsi="Arial" w:cs="Arial"/>
                <w:lang w:eastAsia="pl-PL" w:bidi="pl-PL"/>
              </w:rPr>
              <w:t>p do Internetu. Telefony posiadane przez Zamawiającego</w:t>
            </w:r>
            <w:r w:rsidRPr="00281540">
              <w:rPr>
                <w:rFonts w:ascii="Arial" w:eastAsia="Lucida Sans Unicode" w:hAnsi="Arial" w:cs="Arial"/>
                <w:lang w:eastAsia="pl-PL" w:bidi="pl-PL"/>
              </w:rPr>
              <w:t xml:space="preserve"> </w:t>
            </w:r>
            <w:r>
              <w:rPr>
                <w:rFonts w:ascii="Arial" w:eastAsia="Lucida Sans Unicode" w:hAnsi="Arial" w:cs="Arial"/>
                <w:lang w:eastAsia="pl-PL" w:bidi="pl-PL"/>
              </w:rPr>
              <w:t>pracują</w:t>
            </w:r>
            <w:r w:rsidRPr="00281540">
              <w:rPr>
                <w:rFonts w:ascii="Arial" w:eastAsia="Lucida Sans Unicode" w:hAnsi="Arial" w:cs="Arial"/>
                <w:lang w:eastAsia="pl-PL" w:bidi="pl-PL"/>
              </w:rPr>
              <w:t xml:space="preserve"> w oparciu o system operacyjny Android w wersji min. 5.0.</w:t>
            </w:r>
          </w:p>
        </w:tc>
      </w:tr>
      <w:tr w:rsidR="00FF5498" w:rsidRPr="00305700" w:rsidTr="00914145">
        <w:trPr>
          <w:trHeight w:val="7407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F5498" w:rsidRPr="00305700" w:rsidRDefault="00FF5498" w:rsidP="008A2210">
            <w:pPr>
              <w:pStyle w:val="DefaultText"/>
              <w:snapToGrid w:val="0"/>
              <w:spacing w:after="0" w:line="240" w:lineRule="auto"/>
              <w:rPr>
                <w:rFonts w:ascii="Arial" w:hAnsi="Arial" w:cs="Arial"/>
                <w:b/>
                <w:lang w:eastAsia="hi-IN" w:bidi="hi-IN"/>
              </w:rPr>
            </w:pPr>
            <w:r w:rsidRPr="00305700">
              <w:rPr>
                <w:rFonts w:ascii="Arial" w:hAnsi="Arial" w:cs="Arial"/>
                <w:b/>
                <w:lang w:eastAsia="hi-IN" w:bidi="hi-IN"/>
              </w:rPr>
              <w:t xml:space="preserve">Opis funkcjonalności oferowanego </w:t>
            </w:r>
            <w:r w:rsidR="008A2210">
              <w:rPr>
                <w:rFonts w:ascii="Arial" w:hAnsi="Arial" w:cs="Arial"/>
                <w:b/>
                <w:lang w:eastAsia="hi-IN" w:bidi="hi-IN"/>
              </w:rPr>
              <w:t xml:space="preserve">radiowego </w:t>
            </w:r>
            <w:r w:rsidRPr="00305700">
              <w:rPr>
                <w:rFonts w:ascii="Arial" w:hAnsi="Arial" w:cs="Arial"/>
                <w:b/>
                <w:lang w:eastAsia="hi-IN" w:bidi="hi-IN"/>
              </w:rPr>
              <w:t xml:space="preserve">systemu </w:t>
            </w:r>
            <w:r w:rsidR="008A2210">
              <w:rPr>
                <w:rFonts w:ascii="Arial" w:hAnsi="Arial" w:cs="Arial"/>
                <w:b/>
                <w:lang w:eastAsia="hi-IN" w:bidi="hi-IN"/>
              </w:rPr>
              <w:t>komunikacji głosowej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F5498" w:rsidRPr="00305700" w:rsidRDefault="00FF5498" w:rsidP="00A466E7">
            <w:pPr>
              <w:pStyle w:val="DefaultText"/>
              <w:snapToGrid w:val="0"/>
              <w:spacing w:after="0" w:line="240" w:lineRule="auto"/>
              <w:jc w:val="both"/>
              <w:rPr>
                <w:rFonts w:ascii="Arial" w:eastAsia="Times-Roman" w:hAnsi="Arial" w:cs="Arial"/>
                <w:lang w:eastAsia="pl-PL" w:bidi="pl-PL"/>
              </w:rPr>
            </w:pPr>
          </w:p>
        </w:tc>
      </w:tr>
      <w:tr w:rsidR="00FF5498" w:rsidRPr="00305700" w:rsidTr="004E0792">
        <w:trPr>
          <w:trHeight w:val="53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498" w:rsidRPr="00305700" w:rsidRDefault="00FF5498" w:rsidP="00A466E7">
            <w:pPr>
              <w:pStyle w:val="DefaultText"/>
              <w:snapToGrid w:val="0"/>
              <w:spacing w:after="0" w:line="240" w:lineRule="auto"/>
              <w:rPr>
                <w:rFonts w:ascii="Arial" w:hAnsi="Arial" w:cs="Arial"/>
                <w:b/>
                <w:lang w:eastAsia="hi-IN" w:bidi="hi-IN"/>
              </w:rPr>
            </w:pPr>
            <w:r w:rsidRPr="00305700">
              <w:rPr>
                <w:rFonts w:ascii="Arial" w:hAnsi="Arial" w:cs="Arial"/>
                <w:b/>
                <w:lang w:eastAsia="hi-IN" w:bidi="hi-IN"/>
              </w:rPr>
              <w:t>Gwarancja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498" w:rsidRPr="00305700" w:rsidRDefault="00FF5498" w:rsidP="00A466E7">
            <w:pPr>
              <w:pStyle w:val="DefaultText"/>
              <w:snapToGrid w:val="0"/>
              <w:spacing w:after="0" w:line="240" w:lineRule="auto"/>
              <w:jc w:val="both"/>
              <w:rPr>
                <w:rFonts w:ascii="Arial" w:hAnsi="Arial" w:cs="Arial"/>
                <w:lang w:eastAsia="hi-IN" w:bidi="hi-IN"/>
              </w:rPr>
            </w:pPr>
          </w:p>
        </w:tc>
      </w:tr>
    </w:tbl>
    <w:p w:rsidR="00225FEB" w:rsidRPr="00305700" w:rsidRDefault="00225FEB" w:rsidP="00225FEB">
      <w:pPr>
        <w:rPr>
          <w:rFonts w:ascii="Arial" w:hAnsi="Arial" w:cs="Arial"/>
          <w:sz w:val="22"/>
          <w:szCs w:val="22"/>
        </w:rPr>
      </w:pPr>
    </w:p>
    <w:p w:rsidR="00225FEB" w:rsidRPr="00802918" w:rsidRDefault="00225FEB" w:rsidP="00225FEB">
      <w:pPr>
        <w:tabs>
          <w:tab w:val="center" w:pos="1410"/>
          <w:tab w:val="center" w:pos="7080"/>
        </w:tabs>
        <w:rPr>
          <w:rFonts w:ascii="Arial" w:hAnsi="Arial" w:cs="Arial"/>
          <w:sz w:val="22"/>
          <w:szCs w:val="22"/>
        </w:rPr>
      </w:pPr>
      <w:r w:rsidRPr="00802918">
        <w:rPr>
          <w:rFonts w:ascii="Arial" w:hAnsi="Arial" w:cs="Arial"/>
          <w:bCs/>
          <w:sz w:val="22"/>
          <w:szCs w:val="22"/>
        </w:rPr>
        <w:t>________________</w:t>
      </w:r>
      <w:r w:rsidRPr="00802918">
        <w:rPr>
          <w:rFonts w:ascii="Arial" w:hAnsi="Arial" w:cs="Arial"/>
          <w:bCs/>
          <w:sz w:val="22"/>
          <w:szCs w:val="22"/>
        </w:rPr>
        <w:tab/>
      </w:r>
      <w:r w:rsidRPr="00802918">
        <w:rPr>
          <w:rFonts w:ascii="Arial" w:hAnsi="Arial" w:cs="Arial"/>
          <w:sz w:val="22"/>
          <w:szCs w:val="22"/>
        </w:rPr>
        <w:t>______________________________</w:t>
      </w:r>
    </w:p>
    <w:p w:rsidR="00B2067F" w:rsidRPr="00856130" w:rsidRDefault="006F7307" w:rsidP="00856130">
      <w:pPr>
        <w:tabs>
          <w:tab w:val="center" w:pos="1410"/>
          <w:tab w:val="center" w:pos="7080"/>
        </w:tabs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 </w:t>
      </w:r>
      <w:r w:rsidR="00225FEB" w:rsidRPr="006F7307">
        <w:rPr>
          <w:rFonts w:ascii="Arial" w:hAnsi="Arial" w:cs="Arial"/>
          <w:sz w:val="22"/>
          <w:szCs w:val="22"/>
          <w:vertAlign w:val="superscript"/>
        </w:rPr>
        <w:t>(miejscowość i data)</w:t>
      </w:r>
      <w:r w:rsidR="00225FEB" w:rsidRPr="00305700">
        <w:rPr>
          <w:rFonts w:ascii="Arial" w:hAnsi="Arial" w:cs="Arial"/>
          <w:sz w:val="22"/>
          <w:szCs w:val="22"/>
        </w:rPr>
        <w:tab/>
      </w:r>
      <w:r w:rsidR="00225FEB" w:rsidRPr="006F7307">
        <w:rPr>
          <w:rFonts w:ascii="Arial" w:hAnsi="Arial" w:cs="Arial"/>
          <w:sz w:val="22"/>
          <w:szCs w:val="22"/>
          <w:vertAlign w:val="superscript"/>
        </w:rPr>
        <w:t>(pieczęć i podpis osób uprawnionych</w:t>
      </w:r>
      <w:r w:rsidR="00225FEB" w:rsidRPr="006F7307">
        <w:rPr>
          <w:rFonts w:ascii="Arial" w:hAnsi="Arial" w:cs="Arial"/>
          <w:sz w:val="22"/>
          <w:szCs w:val="22"/>
          <w:vertAlign w:val="superscript"/>
        </w:rPr>
        <w:br/>
      </w:r>
      <w:r w:rsidR="00225FEB" w:rsidRPr="006F7307">
        <w:rPr>
          <w:rFonts w:ascii="Arial" w:hAnsi="Arial" w:cs="Arial"/>
          <w:sz w:val="22"/>
          <w:szCs w:val="22"/>
          <w:vertAlign w:val="superscript"/>
        </w:rPr>
        <w:tab/>
      </w:r>
      <w:r w:rsidR="00225FEB" w:rsidRPr="006F7307">
        <w:rPr>
          <w:rFonts w:ascii="Arial" w:hAnsi="Arial" w:cs="Arial"/>
          <w:sz w:val="22"/>
          <w:szCs w:val="22"/>
          <w:vertAlign w:val="superscript"/>
        </w:rPr>
        <w:tab/>
        <w:t>do reprezentacji Wykonawcy</w:t>
      </w:r>
      <w:r w:rsidR="00225FEB" w:rsidRPr="006F7307">
        <w:rPr>
          <w:rFonts w:ascii="Arial" w:hAnsi="Arial" w:cs="Arial"/>
          <w:sz w:val="22"/>
          <w:szCs w:val="22"/>
          <w:vertAlign w:val="superscript"/>
        </w:rPr>
        <w:br/>
      </w:r>
      <w:r w:rsidR="00225FEB" w:rsidRPr="006F7307">
        <w:rPr>
          <w:rFonts w:ascii="Arial" w:hAnsi="Arial" w:cs="Arial"/>
          <w:sz w:val="22"/>
          <w:szCs w:val="22"/>
          <w:vertAlign w:val="superscript"/>
        </w:rPr>
        <w:tab/>
      </w:r>
      <w:r w:rsidR="00225FEB" w:rsidRPr="006F7307">
        <w:rPr>
          <w:rFonts w:ascii="Arial" w:hAnsi="Arial" w:cs="Arial"/>
          <w:sz w:val="22"/>
          <w:szCs w:val="22"/>
          <w:vertAlign w:val="superscript"/>
        </w:rPr>
        <w:tab/>
        <w:t>lub osoby upoważnionej)</w:t>
      </w:r>
      <w:r w:rsidR="00856130" w:rsidRPr="00305700">
        <w:rPr>
          <w:rFonts w:ascii="Arial" w:eastAsia="Calibri" w:hAnsi="Arial" w:cs="Arial"/>
          <w:sz w:val="22"/>
          <w:szCs w:val="22"/>
        </w:rPr>
        <w:t xml:space="preserve"> </w:t>
      </w:r>
    </w:p>
    <w:p w:rsidR="007918ED" w:rsidRPr="00305700" w:rsidRDefault="007918ED" w:rsidP="007918ED">
      <w:pPr>
        <w:widowControl/>
        <w:spacing w:line="276" w:lineRule="auto"/>
        <w:ind w:left="454"/>
        <w:rPr>
          <w:rFonts w:ascii="Arial" w:hAnsi="Arial" w:cs="Arial"/>
          <w:b/>
          <w:color w:val="000000"/>
          <w:sz w:val="22"/>
          <w:szCs w:val="22"/>
        </w:rPr>
      </w:pPr>
    </w:p>
    <w:sectPr w:rsidR="007918ED" w:rsidRPr="00305700" w:rsidSect="00E145E1">
      <w:headerReference w:type="default" r:id="rId8"/>
      <w:footerReference w:type="default" r:id="rId9"/>
      <w:pgSz w:w="11906" w:h="16838"/>
      <w:pgMar w:top="1418" w:right="1418" w:bottom="851" w:left="1418" w:header="284" w:footer="284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8FD" w:rsidRDefault="005238FD">
      <w:r>
        <w:separator/>
      </w:r>
    </w:p>
  </w:endnote>
  <w:endnote w:type="continuationSeparator" w:id="0">
    <w:p w:rsidR="005238FD" w:rsidRDefault="00523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368" w:rsidRDefault="00BA0368">
    <w:pPr>
      <w:pStyle w:val="Stopka"/>
      <w:jc w:val="center"/>
    </w:pPr>
  </w:p>
  <w:p w:rsidR="00BA0368" w:rsidRDefault="00BA0368">
    <w:pPr>
      <w:pStyle w:val="Stopka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8FD" w:rsidRDefault="005238FD">
      <w:r>
        <w:separator/>
      </w:r>
    </w:p>
  </w:footnote>
  <w:footnote w:type="continuationSeparator" w:id="0">
    <w:p w:rsidR="005238FD" w:rsidRDefault="005238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07" w:rsidRDefault="00C30626">
    <w:pPr>
      <w:pStyle w:val="Nagwek20"/>
      <w:suppressLineNumbers/>
    </w:pPr>
    <w:r>
      <w:rPr>
        <w:noProof/>
        <w:lang w:eastAsia="pl-PL"/>
      </w:rPr>
      <w:drawing>
        <wp:anchor distT="0" distB="9525" distL="114300" distR="123190" simplePos="0" relativeHeight="251658240" behindDoc="0" locked="0" layoutInCell="1" allowOverlap="1">
          <wp:simplePos x="0" y="0"/>
          <wp:positionH relativeFrom="page">
            <wp:posOffset>339725</wp:posOffset>
          </wp:positionH>
          <wp:positionV relativeFrom="page">
            <wp:posOffset>272415</wp:posOffset>
          </wp:positionV>
          <wp:extent cx="7016115" cy="750570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7016115" cy="7505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F7307" w:rsidRDefault="006F7307">
    <w:pPr>
      <w:pStyle w:val="Nagwek20"/>
      <w:suppressLineNumbers/>
    </w:pPr>
  </w:p>
  <w:p w:rsidR="00C30626" w:rsidRDefault="00A605A1" w:rsidP="00A605A1">
    <w:pPr>
      <w:pStyle w:val="Nagwek20"/>
      <w:suppressLineNumbers/>
      <w:spacing w:before="0"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</w:p>
  <w:p w:rsidR="00BA0368" w:rsidRPr="00A605A1" w:rsidRDefault="00C30626" w:rsidP="00C30626">
    <w:pPr>
      <w:pStyle w:val="Nagwek20"/>
      <w:suppressLineNumbers/>
      <w:spacing w:before="0" w:after="0"/>
      <w:ind w:left="5760" w:firstLine="720"/>
      <w:rPr>
        <w:b/>
        <w:sz w:val="18"/>
        <w:szCs w:val="18"/>
      </w:rPr>
    </w:pPr>
    <w:r>
      <w:t xml:space="preserve">  </w:t>
    </w:r>
    <w:r w:rsidR="00A605A1">
      <w:t xml:space="preserve"> </w:t>
    </w:r>
    <w:r w:rsidR="00A605A1" w:rsidRPr="00A605A1">
      <w:rPr>
        <w:b/>
        <w:sz w:val="18"/>
        <w:szCs w:val="18"/>
      </w:rPr>
      <w:t>ZAŁ</w:t>
    </w:r>
    <w:r w:rsidR="00A605A1">
      <w:rPr>
        <w:b/>
        <w:sz w:val="18"/>
        <w:szCs w:val="18"/>
      </w:rPr>
      <w:t>ĄCZNIK</w:t>
    </w:r>
    <w:r w:rsidR="006C7FF0">
      <w:rPr>
        <w:b/>
        <w:sz w:val="18"/>
        <w:szCs w:val="18"/>
      </w:rPr>
      <w:t xml:space="preserve"> 2</w:t>
    </w:r>
    <w:r w:rsidR="00C07916">
      <w:rPr>
        <w:b/>
        <w:sz w:val="18"/>
        <w:szCs w:val="18"/>
      </w:rPr>
      <w:t>b</w:t>
    </w:r>
    <w:r w:rsidR="00A605A1" w:rsidRPr="00A605A1">
      <w:rPr>
        <w:b/>
        <w:sz w:val="18"/>
        <w:szCs w:val="18"/>
      </w:rPr>
      <w:t xml:space="preserve"> do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hAnsi="Times New Roman" w:cs="Times New Roman"/>
        <w:b/>
        <w:bCs/>
        <w:iCs/>
        <w:sz w:val="20"/>
        <w:szCs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Wylicznkakropka"/>
      <w:lvlText w:val=""/>
      <w:lvlJc w:val="left"/>
      <w:pPr>
        <w:tabs>
          <w:tab w:val="num" w:pos="340"/>
        </w:tabs>
        <w:ind w:left="283" w:hanging="283"/>
      </w:pPr>
      <w:rPr>
        <w:rFonts w:ascii="Symbol" w:hAnsi="Symbol" w:cs="Symbol"/>
        <w:b w:val="0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b w:val="0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b w:val="0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b w:val="0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b w:val="0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b w:val="0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b w:val="0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b w:val="0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b w:val="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21FADA5A"/>
    <w:name w:val="WW8Num5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6">
    <w:nsid w:val="00000007"/>
    <w:multiLevelType w:val="multilevel"/>
    <w:tmpl w:val="D764C874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8">
    <w:nsid w:val="00000009"/>
    <w:multiLevelType w:val="multilevel"/>
    <w:tmpl w:val="F1B20314"/>
    <w:name w:val="WW8Num9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10">
    <w:nsid w:val="0000000B"/>
    <w:multiLevelType w:val="multilevel"/>
    <w:tmpl w:val="EAC4EC7E"/>
    <w:name w:val="WW8Num11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11">
    <w:nsid w:val="0000000C"/>
    <w:multiLevelType w:val="singleLevel"/>
    <w:tmpl w:val="3A24C486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1425" w:hanging="360"/>
      </w:pPr>
      <w:rPr>
        <w:b w:val="0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4">
    <w:nsid w:val="0000000F"/>
    <w:multiLevelType w:val="singleLevel"/>
    <w:tmpl w:val="1710FF5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18">
    <w:nsid w:val="00000013"/>
    <w:multiLevelType w:val="singleLevel"/>
    <w:tmpl w:val="00000013"/>
    <w:name w:val="WW8Num20"/>
    <w:lvl w:ilvl="0">
      <w:start w:val="9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color w:val="auto"/>
      </w:rPr>
    </w:lvl>
  </w:abstractNum>
  <w:abstractNum w:abstractNumId="19">
    <w:nsid w:val="00000014"/>
    <w:multiLevelType w:val="multilevel"/>
    <w:tmpl w:val="3232371A"/>
    <w:name w:val="WW8Num2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20">
    <w:nsid w:val="00000015"/>
    <w:multiLevelType w:val="single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6"/>
    <w:multiLevelType w:val="multilevel"/>
    <w:tmpl w:val="78A4B392"/>
    <w:name w:val="WW8Num2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22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23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 w:val="0"/>
      </w:rPr>
    </w:lvl>
  </w:abstractNum>
  <w:abstractNum w:abstractNumId="24">
    <w:nsid w:val="0000001E"/>
    <w:multiLevelType w:val="multilevel"/>
    <w:tmpl w:val="E1ECBB26"/>
    <w:name w:val="WW8Num30"/>
    <w:lvl w:ilvl="0">
      <w:start w:val="1"/>
      <w:numFmt w:val="decimal"/>
      <w:pStyle w:val="Listanumerowana21"/>
      <w:lvlText w:val="%1."/>
      <w:lvlJc w:val="left"/>
      <w:pPr>
        <w:tabs>
          <w:tab w:val="num" w:pos="0"/>
        </w:tabs>
        <w:ind w:left="330" w:hanging="330"/>
      </w:pPr>
      <w:rPr>
        <w:rFonts w:ascii="Symbol" w:hAnsi="Symbol" w:cs="Symbol" w:hint="default"/>
        <w:b w:val="0"/>
      </w:rPr>
    </w:lvl>
    <w:lvl w:ilvl="1">
      <w:start w:val="1"/>
      <w:numFmt w:val="decimal"/>
      <w:suff w:val="space"/>
      <w:lvlText w:val="%2)"/>
      <w:lvlJc w:val="left"/>
      <w:pPr>
        <w:ind w:left="794" w:hanging="51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3">
      <w:start w:val="1"/>
      <w:numFmt w:val="decimal"/>
      <w:suff w:val="nothing"/>
      <w:lvlText w:val="%4)"/>
      <w:lvlJc w:val="left"/>
      <w:pPr>
        <w:ind w:left="0" w:firstLine="17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ascii="Symbol" w:hAnsi="Symbol" w:cs="Symbol"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ascii="Symbol" w:hAnsi="Symbol" w:cs="Symbol"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ascii="Symbol" w:hAnsi="Symbol" w:cs="Symbol" w:hint="default"/>
      </w:rPr>
    </w:lvl>
  </w:abstractNum>
  <w:abstractNum w:abstractNumId="25">
    <w:nsid w:val="0000001F"/>
    <w:multiLevelType w:val="multilevel"/>
    <w:tmpl w:val="67082E28"/>
    <w:name w:val="WW8Num24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  <w:iCs/>
      </w:rPr>
    </w:lvl>
  </w:abstractNum>
  <w:abstractNum w:abstractNumId="26">
    <w:nsid w:val="00000020"/>
    <w:multiLevelType w:val="multilevel"/>
    <w:tmpl w:val="3932A2D4"/>
    <w:name w:val="WW8Num3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27">
    <w:nsid w:val="02116596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2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8">
    <w:nsid w:val="076D1E1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29">
    <w:nsid w:val="078A76BE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30">
    <w:nsid w:val="08042B0E"/>
    <w:multiLevelType w:val="multilevel"/>
    <w:tmpl w:val="65D415D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31">
    <w:nsid w:val="0A2301F7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D2A3DC6"/>
    <w:multiLevelType w:val="multilevel"/>
    <w:tmpl w:val="D764C87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3">
    <w:nsid w:val="0D8D1960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4">
    <w:nsid w:val="0F112D64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35">
    <w:nsid w:val="10011988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6">
    <w:nsid w:val="11243B8B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37">
    <w:nsid w:val="11C43F96"/>
    <w:multiLevelType w:val="hybridMultilevel"/>
    <w:tmpl w:val="6CD83BD2"/>
    <w:lvl w:ilvl="0" w:tplc="0000002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3595F58"/>
    <w:multiLevelType w:val="multilevel"/>
    <w:tmpl w:val="B586522A"/>
    <w:lvl w:ilvl="0">
      <w:start w:val="6"/>
      <w:numFmt w:val="decimal"/>
      <w:lvlText w:val="%1."/>
      <w:lvlJc w:val="left"/>
      <w:pPr>
        <w:tabs>
          <w:tab w:val="num" w:pos="0"/>
        </w:tabs>
        <w:ind w:left="7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6" w:hanging="180"/>
      </w:pPr>
      <w:rPr>
        <w:rFonts w:hint="default"/>
      </w:rPr>
    </w:lvl>
  </w:abstractNum>
  <w:abstractNum w:abstractNumId="39">
    <w:nsid w:val="147D3F5A"/>
    <w:multiLevelType w:val="singleLevel"/>
    <w:tmpl w:val="0000000A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40">
    <w:nsid w:val="16282014"/>
    <w:multiLevelType w:val="multilevel"/>
    <w:tmpl w:val="763AEAD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41">
    <w:nsid w:val="167779A1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42">
    <w:nsid w:val="182F09E3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3">
    <w:nsid w:val="1A8B7FB6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44">
    <w:nsid w:val="1ABA15A4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45">
    <w:nsid w:val="1AD057C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6">
    <w:nsid w:val="1B413295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47">
    <w:nsid w:val="1CFA5861"/>
    <w:multiLevelType w:val="singleLevel"/>
    <w:tmpl w:val="000000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48">
    <w:nsid w:val="1D7078B4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9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0">
    <w:nsid w:val="1FF95154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51">
    <w:nsid w:val="204C3CEE"/>
    <w:multiLevelType w:val="multilevel"/>
    <w:tmpl w:val="EAC4EC7E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52">
    <w:nsid w:val="208B317B"/>
    <w:multiLevelType w:val="hybridMultilevel"/>
    <w:tmpl w:val="D5F0E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0A92782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54">
    <w:nsid w:val="214338D4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5">
    <w:nsid w:val="21920F7C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6">
    <w:nsid w:val="23EA02B2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7">
    <w:nsid w:val="26AE227E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8">
    <w:nsid w:val="291F53C0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59">
    <w:nsid w:val="2A855DD9"/>
    <w:multiLevelType w:val="multilevel"/>
    <w:tmpl w:val="B586522A"/>
    <w:lvl w:ilvl="0">
      <w:start w:val="6"/>
      <w:numFmt w:val="decimal"/>
      <w:lvlText w:val="%1."/>
      <w:lvlJc w:val="left"/>
      <w:pPr>
        <w:tabs>
          <w:tab w:val="num" w:pos="0"/>
        </w:tabs>
        <w:ind w:left="7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6" w:hanging="180"/>
      </w:pPr>
      <w:rPr>
        <w:rFonts w:hint="default"/>
      </w:rPr>
    </w:lvl>
  </w:abstractNum>
  <w:abstractNum w:abstractNumId="60">
    <w:nsid w:val="2B7D0624"/>
    <w:multiLevelType w:val="multilevel"/>
    <w:tmpl w:val="90A6A7BC"/>
    <w:name w:val="WW8Num723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61">
    <w:nsid w:val="2BA34AC4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62">
    <w:nsid w:val="2DAC51BB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63">
    <w:nsid w:val="2DEC687C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64">
    <w:nsid w:val="3044525C"/>
    <w:multiLevelType w:val="multilevel"/>
    <w:tmpl w:val="712E7A1E"/>
    <w:name w:val="WW8Num722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65">
    <w:nsid w:val="31803883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66">
    <w:nsid w:val="31814C6E"/>
    <w:multiLevelType w:val="hybridMultilevel"/>
    <w:tmpl w:val="37180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1E67F44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68">
    <w:nsid w:val="32A94C38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69">
    <w:nsid w:val="33446DFA"/>
    <w:multiLevelType w:val="multilevel"/>
    <w:tmpl w:val="CC709786"/>
    <w:name w:val="WW8Num242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70">
    <w:nsid w:val="33C307C2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4462399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72">
    <w:nsid w:val="35566169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73">
    <w:nsid w:val="36F22BE5"/>
    <w:multiLevelType w:val="multilevel"/>
    <w:tmpl w:val="A9BE5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74">
    <w:nsid w:val="376C64CB"/>
    <w:multiLevelType w:val="hybridMultilevel"/>
    <w:tmpl w:val="7CE4C27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5">
    <w:nsid w:val="38137E81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6">
    <w:nsid w:val="3A272E55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7">
    <w:nsid w:val="3AD379BD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8">
    <w:nsid w:val="3C0727D9"/>
    <w:multiLevelType w:val="multilevel"/>
    <w:tmpl w:val="65D415D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79">
    <w:nsid w:val="3CEB324E"/>
    <w:multiLevelType w:val="multilevel"/>
    <w:tmpl w:val="F1B203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0">
    <w:nsid w:val="42EF17D8"/>
    <w:multiLevelType w:val="hybridMultilevel"/>
    <w:tmpl w:val="98963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52D06B8"/>
    <w:multiLevelType w:val="hybridMultilevel"/>
    <w:tmpl w:val="4FBA2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698749F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83">
    <w:nsid w:val="47827713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84">
    <w:nsid w:val="4B4F5306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85">
    <w:nsid w:val="4B5A6FE0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86">
    <w:nsid w:val="4F7F7138"/>
    <w:multiLevelType w:val="multilevel"/>
    <w:tmpl w:val="F1B203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7">
    <w:nsid w:val="4FE00475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88">
    <w:nsid w:val="51DF2E0D"/>
    <w:multiLevelType w:val="multilevel"/>
    <w:tmpl w:val="B718C964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/>
        <w:sz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89">
    <w:nsid w:val="53367F19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0">
    <w:nsid w:val="53D43CA9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1">
    <w:nsid w:val="56802D54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2">
    <w:nsid w:val="570B1115"/>
    <w:multiLevelType w:val="multilevel"/>
    <w:tmpl w:val="786AE2D8"/>
    <w:lvl w:ilvl="0">
      <w:start w:val="1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3">
    <w:nsid w:val="58EF1280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4">
    <w:nsid w:val="59D45646"/>
    <w:multiLevelType w:val="multilevel"/>
    <w:tmpl w:val="763AEAD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95">
    <w:nsid w:val="5A1B02A8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6">
    <w:nsid w:val="5C2713DA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97">
    <w:nsid w:val="5E0415F9"/>
    <w:multiLevelType w:val="multilevel"/>
    <w:tmpl w:val="CDB2CB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98">
    <w:nsid w:val="611B0D34"/>
    <w:multiLevelType w:val="hybridMultilevel"/>
    <w:tmpl w:val="6CD83BD2"/>
    <w:lvl w:ilvl="0" w:tplc="0000002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66952877"/>
    <w:multiLevelType w:val="singleLevel"/>
    <w:tmpl w:val="000000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100">
    <w:nsid w:val="67D05F36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1">
    <w:nsid w:val="68804F70"/>
    <w:multiLevelType w:val="multilevel"/>
    <w:tmpl w:val="5BE01AD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426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568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02">
    <w:nsid w:val="69217080"/>
    <w:multiLevelType w:val="multilevel"/>
    <w:tmpl w:val="5BE01ADE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426"/>
        </w:tabs>
        <w:ind w:left="852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426"/>
        </w:tabs>
        <w:ind w:left="426" w:firstLine="0"/>
      </w:pPr>
    </w:lvl>
    <w:lvl w:ilvl="4">
      <w:start w:val="1"/>
      <w:numFmt w:val="bullet"/>
      <w:suff w:val="nothing"/>
      <w:lvlText w:val="-"/>
      <w:lvlJc w:val="left"/>
      <w:pPr>
        <w:tabs>
          <w:tab w:val="num" w:pos="426"/>
        </w:tabs>
        <w:ind w:left="426" w:firstLine="0"/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426"/>
        </w:tabs>
        <w:ind w:left="426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426"/>
        </w:tabs>
        <w:ind w:left="994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426"/>
        </w:tabs>
        <w:ind w:left="426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426"/>
        </w:tabs>
        <w:ind w:left="426" w:firstLine="0"/>
      </w:pPr>
    </w:lvl>
  </w:abstractNum>
  <w:abstractNum w:abstractNumId="103">
    <w:nsid w:val="6ADB2942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C0079BF"/>
    <w:multiLevelType w:val="multilevel"/>
    <w:tmpl w:val="D764C87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5">
    <w:nsid w:val="6C165E54"/>
    <w:multiLevelType w:val="hybridMultilevel"/>
    <w:tmpl w:val="2BF26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CE96CD3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107">
    <w:nsid w:val="6D226F05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8">
    <w:nsid w:val="6DC90983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9">
    <w:nsid w:val="6EA16DA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10">
    <w:nsid w:val="6F5156BB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0D31DBC"/>
    <w:multiLevelType w:val="hybridMultilevel"/>
    <w:tmpl w:val="98963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2197907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113">
    <w:nsid w:val="72D5184C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14">
    <w:nsid w:val="731659C0"/>
    <w:multiLevelType w:val="multilevel"/>
    <w:tmpl w:val="C58071C8"/>
    <w:name w:val="WW8Num7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115">
    <w:nsid w:val="766D7D6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6">
    <w:nsid w:val="796F78B1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17">
    <w:nsid w:val="7D556A3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1"/>
  </w:num>
  <w:num w:numId="21">
    <w:abstractNumId w:val="22"/>
  </w:num>
  <w:num w:numId="22">
    <w:abstractNumId w:val="69"/>
  </w:num>
  <w:num w:numId="23">
    <w:abstractNumId w:val="114"/>
  </w:num>
  <w:num w:numId="24">
    <w:abstractNumId w:val="93"/>
  </w:num>
  <w:num w:numId="25">
    <w:abstractNumId w:val="27"/>
  </w:num>
  <w:num w:numId="26">
    <w:abstractNumId w:val="107"/>
  </w:num>
  <w:num w:numId="27">
    <w:abstractNumId w:val="24"/>
  </w:num>
  <w:num w:numId="28">
    <w:abstractNumId w:val="101"/>
  </w:num>
  <w:num w:numId="29">
    <w:abstractNumId w:val="92"/>
  </w:num>
  <w:num w:numId="30">
    <w:abstractNumId w:val="94"/>
  </w:num>
  <w:num w:numId="31">
    <w:abstractNumId w:val="37"/>
  </w:num>
  <w:num w:numId="32">
    <w:abstractNumId w:val="34"/>
  </w:num>
  <w:num w:numId="33">
    <w:abstractNumId w:val="38"/>
  </w:num>
  <w:num w:numId="34">
    <w:abstractNumId w:val="90"/>
  </w:num>
  <w:num w:numId="35">
    <w:abstractNumId w:val="103"/>
  </w:num>
  <w:num w:numId="36">
    <w:abstractNumId w:val="112"/>
  </w:num>
  <w:num w:numId="37">
    <w:abstractNumId w:val="91"/>
  </w:num>
  <w:num w:numId="38">
    <w:abstractNumId w:val="65"/>
  </w:num>
  <w:num w:numId="39">
    <w:abstractNumId w:val="30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5"/>
  </w:num>
  <w:num w:numId="42">
    <w:abstractNumId w:val="79"/>
  </w:num>
  <w:num w:numId="43">
    <w:abstractNumId w:val="64"/>
  </w:num>
  <w:num w:numId="44">
    <w:abstractNumId w:val="99"/>
  </w:num>
  <w:num w:numId="45">
    <w:abstractNumId w:val="48"/>
  </w:num>
  <w:num w:numId="46">
    <w:abstractNumId w:val="104"/>
  </w:num>
  <w:num w:numId="47">
    <w:abstractNumId w:val="62"/>
  </w:num>
  <w:num w:numId="48">
    <w:abstractNumId w:val="84"/>
  </w:num>
  <w:num w:numId="49">
    <w:abstractNumId w:val="41"/>
  </w:num>
  <w:num w:numId="50">
    <w:abstractNumId w:val="97"/>
  </w:num>
  <w:num w:numId="51">
    <w:abstractNumId w:val="53"/>
  </w:num>
  <w:num w:numId="52">
    <w:abstractNumId w:val="110"/>
  </w:num>
  <w:num w:numId="53">
    <w:abstractNumId w:val="117"/>
  </w:num>
  <w:num w:numId="54">
    <w:abstractNumId w:val="44"/>
  </w:num>
  <w:num w:numId="55">
    <w:abstractNumId w:val="95"/>
  </w:num>
  <w:num w:numId="56">
    <w:abstractNumId w:val="35"/>
  </w:num>
  <w:num w:numId="57">
    <w:abstractNumId w:val="47"/>
  </w:num>
  <w:num w:numId="58">
    <w:abstractNumId w:val="86"/>
  </w:num>
  <w:num w:numId="59">
    <w:abstractNumId w:val="109"/>
  </w:num>
  <w:num w:numId="60">
    <w:abstractNumId w:val="32"/>
  </w:num>
  <w:num w:numId="61">
    <w:abstractNumId w:val="60"/>
  </w:num>
  <w:num w:numId="62">
    <w:abstractNumId w:val="76"/>
  </w:num>
  <w:num w:numId="63">
    <w:abstractNumId w:val="61"/>
  </w:num>
  <w:num w:numId="64">
    <w:abstractNumId w:val="28"/>
  </w:num>
  <w:num w:numId="65">
    <w:abstractNumId w:val="73"/>
  </w:num>
  <w:num w:numId="66">
    <w:abstractNumId w:val="46"/>
  </w:num>
  <w:num w:numId="67">
    <w:abstractNumId w:val="31"/>
  </w:num>
  <w:num w:numId="68">
    <w:abstractNumId w:val="45"/>
  </w:num>
  <w:num w:numId="69">
    <w:abstractNumId w:val="50"/>
  </w:num>
  <w:num w:numId="70">
    <w:abstractNumId w:val="75"/>
  </w:num>
  <w:num w:numId="71">
    <w:abstractNumId w:val="100"/>
  </w:num>
  <w:num w:numId="72">
    <w:abstractNumId w:val="111"/>
  </w:num>
  <w:num w:numId="73">
    <w:abstractNumId w:val="113"/>
  </w:num>
  <w:num w:numId="74">
    <w:abstractNumId w:val="80"/>
  </w:num>
  <w:num w:numId="75">
    <w:abstractNumId w:val="102"/>
  </w:num>
  <w:num w:numId="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8"/>
  </w:num>
  <w:num w:numId="78">
    <w:abstractNumId w:val="40"/>
  </w:num>
  <w:num w:numId="79">
    <w:abstractNumId w:val="98"/>
  </w:num>
  <w:num w:numId="80">
    <w:abstractNumId w:val="67"/>
  </w:num>
  <w:num w:numId="81">
    <w:abstractNumId w:val="59"/>
  </w:num>
  <w:num w:numId="82">
    <w:abstractNumId w:val="63"/>
  </w:num>
  <w:num w:numId="83">
    <w:abstractNumId w:val="70"/>
  </w:num>
  <w:num w:numId="84">
    <w:abstractNumId w:val="82"/>
  </w:num>
  <w:num w:numId="85">
    <w:abstractNumId w:val="77"/>
  </w:num>
  <w:num w:numId="86">
    <w:abstractNumId w:val="116"/>
  </w:num>
  <w:num w:numId="87">
    <w:abstractNumId w:val="49"/>
  </w:num>
  <w:num w:numId="88">
    <w:abstractNumId w:val="88"/>
  </w:num>
  <w:num w:numId="89">
    <w:abstractNumId w:val="36"/>
  </w:num>
  <w:num w:numId="90">
    <w:abstractNumId w:val="55"/>
  </w:num>
  <w:num w:numId="91">
    <w:abstractNumId w:val="58"/>
  </w:num>
  <w:num w:numId="92">
    <w:abstractNumId w:val="54"/>
  </w:num>
  <w:num w:numId="93">
    <w:abstractNumId w:val="96"/>
  </w:num>
  <w:num w:numId="94">
    <w:abstractNumId w:val="83"/>
  </w:num>
  <w:num w:numId="95">
    <w:abstractNumId w:val="115"/>
  </w:num>
  <w:num w:numId="96">
    <w:abstractNumId w:val="68"/>
  </w:num>
  <w:num w:numId="97">
    <w:abstractNumId w:val="89"/>
  </w:num>
  <w:num w:numId="98">
    <w:abstractNumId w:val="71"/>
  </w:num>
  <w:num w:numId="99">
    <w:abstractNumId w:val="108"/>
  </w:num>
  <w:num w:numId="100">
    <w:abstractNumId w:val="29"/>
  </w:num>
  <w:num w:numId="101">
    <w:abstractNumId w:val="43"/>
  </w:num>
  <w:num w:numId="102">
    <w:abstractNumId w:val="33"/>
  </w:num>
  <w:num w:numId="103">
    <w:abstractNumId w:val="56"/>
  </w:num>
  <w:num w:numId="104">
    <w:abstractNumId w:val="42"/>
  </w:num>
  <w:num w:numId="105">
    <w:abstractNumId w:val="106"/>
  </w:num>
  <w:num w:numId="106">
    <w:abstractNumId w:val="72"/>
  </w:num>
  <w:num w:numId="107">
    <w:abstractNumId w:val="87"/>
  </w:num>
  <w:num w:numId="108">
    <w:abstractNumId w:val="57"/>
  </w:num>
  <w:num w:numId="109">
    <w:abstractNumId w:val="81"/>
  </w:num>
  <w:num w:numId="110">
    <w:abstractNumId w:val="105"/>
  </w:num>
  <w:num w:numId="111">
    <w:abstractNumId w:val="74"/>
  </w:num>
  <w:num w:numId="112">
    <w:abstractNumId w:val="66"/>
  </w:num>
  <w:num w:numId="113">
    <w:abstractNumId w:val="52"/>
  </w:num>
  <w:num w:numId="114">
    <w:abstractNumId w:val="51"/>
  </w:num>
  <w:numIdMacAtCleanup w:val="10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31164"/>
    <w:rsid w:val="00032643"/>
    <w:rsid w:val="00046634"/>
    <w:rsid w:val="00052FD1"/>
    <w:rsid w:val="000577BC"/>
    <w:rsid w:val="00063A35"/>
    <w:rsid w:val="0009604F"/>
    <w:rsid w:val="000A5483"/>
    <w:rsid w:val="000A5A5D"/>
    <w:rsid w:val="000A7374"/>
    <w:rsid w:val="000E0D42"/>
    <w:rsid w:val="000E20C0"/>
    <w:rsid w:val="000F1855"/>
    <w:rsid w:val="00105CAD"/>
    <w:rsid w:val="001117F3"/>
    <w:rsid w:val="001145F5"/>
    <w:rsid w:val="00115454"/>
    <w:rsid w:val="00123F8F"/>
    <w:rsid w:val="00132C55"/>
    <w:rsid w:val="00147F7A"/>
    <w:rsid w:val="001508AA"/>
    <w:rsid w:val="00154532"/>
    <w:rsid w:val="00154766"/>
    <w:rsid w:val="0016668C"/>
    <w:rsid w:val="001808CC"/>
    <w:rsid w:val="0018610A"/>
    <w:rsid w:val="001939A8"/>
    <w:rsid w:val="001E5FBC"/>
    <w:rsid w:val="00205402"/>
    <w:rsid w:val="00225FEB"/>
    <w:rsid w:val="0023297C"/>
    <w:rsid w:val="00260AFB"/>
    <w:rsid w:val="00261C8A"/>
    <w:rsid w:val="00281540"/>
    <w:rsid w:val="00290A4F"/>
    <w:rsid w:val="002A091E"/>
    <w:rsid w:val="002A5C83"/>
    <w:rsid w:val="002B6A51"/>
    <w:rsid w:val="002E129A"/>
    <w:rsid w:val="002E1BC9"/>
    <w:rsid w:val="002E28A3"/>
    <w:rsid w:val="002E3618"/>
    <w:rsid w:val="002F3429"/>
    <w:rsid w:val="002F404C"/>
    <w:rsid w:val="0030273F"/>
    <w:rsid w:val="00305700"/>
    <w:rsid w:val="00313CB9"/>
    <w:rsid w:val="0035437A"/>
    <w:rsid w:val="00372B8D"/>
    <w:rsid w:val="00380194"/>
    <w:rsid w:val="00384506"/>
    <w:rsid w:val="00387A39"/>
    <w:rsid w:val="003A39F8"/>
    <w:rsid w:val="003B534A"/>
    <w:rsid w:val="003C387C"/>
    <w:rsid w:val="003E1DD6"/>
    <w:rsid w:val="003E6DAF"/>
    <w:rsid w:val="003F011A"/>
    <w:rsid w:val="0041338F"/>
    <w:rsid w:val="00441399"/>
    <w:rsid w:val="00447B6E"/>
    <w:rsid w:val="0046145F"/>
    <w:rsid w:val="00465016"/>
    <w:rsid w:val="00493F41"/>
    <w:rsid w:val="004A1260"/>
    <w:rsid w:val="004A2110"/>
    <w:rsid w:val="004A2F96"/>
    <w:rsid w:val="004A5FED"/>
    <w:rsid w:val="004C717A"/>
    <w:rsid w:val="004E0792"/>
    <w:rsid w:val="004E10D8"/>
    <w:rsid w:val="005017F5"/>
    <w:rsid w:val="00502ADE"/>
    <w:rsid w:val="00506DB3"/>
    <w:rsid w:val="00511328"/>
    <w:rsid w:val="00516DC4"/>
    <w:rsid w:val="005224A7"/>
    <w:rsid w:val="00523829"/>
    <w:rsid w:val="005238FD"/>
    <w:rsid w:val="00531164"/>
    <w:rsid w:val="00540F3B"/>
    <w:rsid w:val="005560D0"/>
    <w:rsid w:val="005A0038"/>
    <w:rsid w:val="005A57A9"/>
    <w:rsid w:val="005A696F"/>
    <w:rsid w:val="005B1E70"/>
    <w:rsid w:val="005B7BA7"/>
    <w:rsid w:val="005C3DBC"/>
    <w:rsid w:val="005E193E"/>
    <w:rsid w:val="005F2596"/>
    <w:rsid w:val="00621F13"/>
    <w:rsid w:val="0063614D"/>
    <w:rsid w:val="00660279"/>
    <w:rsid w:val="0066147F"/>
    <w:rsid w:val="00675E9A"/>
    <w:rsid w:val="006771C4"/>
    <w:rsid w:val="00687FF2"/>
    <w:rsid w:val="006A54EB"/>
    <w:rsid w:val="006A6675"/>
    <w:rsid w:val="006C4EA7"/>
    <w:rsid w:val="006C7FF0"/>
    <w:rsid w:val="006E363B"/>
    <w:rsid w:val="006F1213"/>
    <w:rsid w:val="006F7307"/>
    <w:rsid w:val="007021A3"/>
    <w:rsid w:val="007105EF"/>
    <w:rsid w:val="007466E2"/>
    <w:rsid w:val="00756F1F"/>
    <w:rsid w:val="0076564D"/>
    <w:rsid w:val="0077125B"/>
    <w:rsid w:val="0077790C"/>
    <w:rsid w:val="00787821"/>
    <w:rsid w:val="007918ED"/>
    <w:rsid w:val="007A5E5F"/>
    <w:rsid w:val="007A6C76"/>
    <w:rsid w:val="007A6E5E"/>
    <w:rsid w:val="007B2FE7"/>
    <w:rsid w:val="007C4B33"/>
    <w:rsid w:val="00801216"/>
    <w:rsid w:val="00802918"/>
    <w:rsid w:val="008120A8"/>
    <w:rsid w:val="008332CD"/>
    <w:rsid w:val="0083564D"/>
    <w:rsid w:val="00843E09"/>
    <w:rsid w:val="008446F6"/>
    <w:rsid w:val="008527D0"/>
    <w:rsid w:val="00856130"/>
    <w:rsid w:val="0085638B"/>
    <w:rsid w:val="00862974"/>
    <w:rsid w:val="00872138"/>
    <w:rsid w:val="00875AAC"/>
    <w:rsid w:val="008A04A7"/>
    <w:rsid w:val="008A2210"/>
    <w:rsid w:val="008B47FB"/>
    <w:rsid w:val="008B5186"/>
    <w:rsid w:val="008D13F2"/>
    <w:rsid w:val="008D2F92"/>
    <w:rsid w:val="00914145"/>
    <w:rsid w:val="00916CB2"/>
    <w:rsid w:val="009358F0"/>
    <w:rsid w:val="00966232"/>
    <w:rsid w:val="00993D76"/>
    <w:rsid w:val="009958E3"/>
    <w:rsid w:val="009B2B10"/>
    <w:rsid w:val="009F28B0"/>
    <w:rsid w:val="00A21869"/>
    <w:rsid w:val="00A27D1A"/>
    <w:rsid w:val="00A30284"/>
    <w:rsid w:val="00A466E7"/>
    <w:rsid w:val="00A516B5"/>
    <w:rsid w:val="00A605A1"/>
    <w:rsid w:val="00AA343B"/>
    <w:rsid w:val="00AA56EE"/>
    <w:rsid w:val="00AB3EFE"/>
    <w:rsid w:val="00AD7B0B"/>
    <w:rsid w:val="00AE3A3E"/>
    <w:rsid w:val="00AE4F57"/>
    <w:rsid w:val="00AF123E"/>
    <w:rsid w:val="00AF6982"/>
    <w:rsid w:val="00B02AAD"/>
    <w:rsid w:val="00B1664E"/>
    <w:rsid w:val="00B2067F"/>
    <w:rsid w:val="00B44632"/>
    <w:rsid w:val="00B44D02"/>
    <w:rsid w:val="00B50E5A"/>
    <w:rsid w:val="00B6445C"/>
    <w:rsid w:val="00B64A32"/>
    <w:rsid w:val="00B6505F"/>
    <w:rsid w:val="00B7451D"/>
    <w:rsid w:val="00B8441D"/>
    <w:rsid w:val="00B96715"/>
    <w:rsid w:val="00BA0368"/>
    <w:rsid w:val="00BA4C3E"/>
    <w:rsid w:val="00BA5F47"/>
    <w:rsid w:val="00BB206B"/>
    <w:rsid w:val="00BB561C"/>
    <w:rsid w:val="00BB7876"/>
    <w:rsid w:val="00BC08CE"/>
    <w:rsid w:val="00BF15E7"/>
    <w:rsid w:val="00BF5949"/>
    <w:rsid w:val="00BF7937"/>
    <w:rsid w:val="00C07916"/>
    <w:rsid w:val="00C2496C"/>
    <w:rsid w:val="00C30626"/>
    <w:rsid w:val="00C55AEB"/>
    <w:rsid w:val="00C72B2A"/>
    <w:rsid w:val="00C96946"/>
    <w:rsid w:val="00CA1E0F"/>
    <w:rsid w:val="00CA374A"/>
    <w:rsid w:val="00CB07CC"/>
    <w:rsid w:val="00CB5EFA"/>
    <w:rsid w:val="00CC6F22"/>
    <w:rsid w:val="00CF70E5"/>
    <w:rsid w:val="00D26DE7"/>
    <w:rsid w:val="00D302D7"/>
    <w:rsid w:val="00D567CF"/>
    <w:rsid w:val="00D72316"/>
    <w:rsid w:val="00D852B6"/>
    <w:rsid w:val="00D963F0"/>
    <w:rsid w:val="00DA5835"/>
    <w:rsid w:val="00DC2C70"/>
    <w:rsid w:val="00DE5100"/>
    <w:rsid w:val="00DE61D7"/>
    <w:rsid w:val="00DF6787"/>
    <w:rsid w:val="00DF6E21"/>
    <w:rsid w:val="00E034E2"/>
    <w:rsid w:val="00E145E1"/>
    <w:rsid w:val="00E323D3"/>
    <w:rsid w:val="00E33063"/>
    <w:rsid w:val="00E57BC9"/>
    <w:rsid w:val="00E76288"/>
    <w:rsid w:val="00E931F9"/>
    <w:rsid w:val="00EA323B"/>
    <w:rsid w:val="00EB2274"/>
    <w:rsid w:val="00EC4B20"/>
    <w:rsid w:val="00ED73D9"/>
    <w:rsid w:val="00F03E7E"/>
    <w:rsid w:val="00F048CC"/>
    <w:rsid w:val="00F243B1"/>
    <w:rsid w:val="00F3787E"/>
    <w:rsid w:val="00F63BAC"/>
    <w:rsid w:val="00F678CE"/>
    <w:rsid w:val="00F6799E"/>
    <w:rsid w:val="00F85F4D"/>
    <w:rsid w:val="00F97691"/>
    <w:rsid w:val="00FE4401"/>
    <w:rsid w:val="00FE505A"/>
    <w:rsid w:val="00FF4200"/>
    <w:rsid w:val="00FF4AFB"/>
    <w:rsid w:val="00FF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799E"/>
    <w:pPr>
      <w:widowControl w:val="0"/>
      <w:suppressAutoHyphens/>
      <w:autoSpaceDE w:val="0"/>
    </w:pPr>
    <w:rPr>
      <w:rFonts w:ascii="Calibri" w:hAnsi="Calibri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32643"/>
    <w:pPr>
      <w:keepNext/>
      <w:keepLines/>
      <w:spacing w:before="24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styleId="Nagwek2">
    <w:name w:val="heading 2"/>
    <w:basedOn w:val="Normalny"/>
    <w:next w:val="Normalny"/>
    <w:qFormat/>
    <w:rsid w:val="0003264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9"/>
    <w:qFormat/>
    <w:rsid w:val="00032643"/>
    <w:pPr>
      <w:keepNext/>
      <w:numPr>
        <w:ilvl w:val="2"/>
        <w:numId w:val="1"/>
      </w:numPr>
      <w:spacing w:line="100" w:lineRule="atLeast"/>
      <w:ind w:left="360" w:firstLine="0"/>
      <w:outlineLvl w:val="2"/>
    </w:pPr>
    <w:rPr>
      <w:rFonts w:ascii="Times New Roman" w:hAnsi="Times New Roman" w:cs="Times New Roman"/>
      <w:szCs w:val="20"/>
    </w:rPr>
  </w:style>
  <w:style w:type="paragraph" w:styleId="Nagwek4">
    <w:name w:val="heading 4"/>
    <w:basedOn w:val="Normalny"/>
    <w:next w:val="Normalny"/>
    <w:uiPriority w:val="99"/>
    <w:qFormat/>
    <w:rsid w:val="00032643"/>
    <w:pPr>
      <w:keepNext/>
      <w:numPr>
        <w:ilvl w:val="3"/>
        <w:numId w:val="1"/>
      </w:numPr>
      <w:spacing w:line="100" w:lineRule="atLeast"/>
      <w:outlineLvl w:val="3"/>
    </w:pPr>
    <w:rPr>
      <w:rFonts w:ascii="Arial" w:hAnsi="Arial" w:cs="Arial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sid w:val="00032643"/>
    <w:rPr>
      <w:rFonts w:cs="Times New Roman"/>
    </w:rPr>
  </w:style>
  <w:style w:type="character" w:customStyle="1" w:styleId="WW8Num2z0">
    <w:name w:val="WW8Num2z0"/>
    <w:rsid w:val="00032643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WW8Num3z0">
    <w:name w:val="WW8Num3z0"/>
    <w:rsid w:val="00032643"/>
    <w:rPr>
      <w:rFonts w:ascii="Symbol" w:hAnsi="Symbol" w:cs="Symbol"/>
      <w:b w:val="0"/>
    </w:rPr>
  </w:style>
  <w:style w:type="character" w:customStyle="1" w:styleId="WW8Num4z0">
    <w:name w:val="WW8Num4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4z1">
    <w:name w:val="WW8Num4z1"/>
    <w:rsid w:val="00032643"/>
    <w:rPr>
      <w:rFonts w:cs="Times New Roman"/>
    </w:rPr>
  </w:style>
  <w:style w:type="character" w:customStyle="1" w:styleId="WW8Num5z0">
    <w:name w:val="WW8Num5z0"/>
    <w:rsid w:val="00032643"/>
    <w:rPr>
      <w:color w:val="auto"/>
    </w:rPr>
  </w:style>
  <w:style w:type="character" w:customStyle="1" w:styleId="WW8Num6z0">
    <w:name w:val="WW8Num6z0"/>
    <w:rsid w:val="00032643"/>
    <w:rPr>
      <w:rFonts w:cs="Times New Roman"/>
      <w:b w:val="0"/>
      <w:bCs w:val="0"/>
    </w:rPr>
  </w:style>
  <w:style w:type="character" w:customStyle="1" w:styleId="WW8Num7z0">
    <w:name w:val="WW8Num7z0"/>
    <w:rsid w:val="00032643"/>
    <w:rPr>
      <w:rFonts w:cs="Times New Roman"/>
      <w:b w:val="0"/>
      <w:bCs w:val="0"/>
    </w:rPr>
  </w:style>
  <w:style w:type="character" w:customStyle="1" w:styleId="WW8Num8z0">
    <w:name w:val="WW8Num8z0"/>
    <w:rsid w:val="00032643"/>
    <w:rPr>
      <w:color w:val="auto"/>
    </w:rPr>
  </w:style>
  <w:style w:type="character" w:customStyle="1" w:styleId="WW8Num9z0">
    <w:name w:val="WW8Num9z0"/>
    <w:rsid w:val="00032643"/>
    <w:rPr>
      <w:rFonts w:cs="Times New Roman"/>
      <w:color w:val="auto"/>
    </w:rPr>
  </w:style>
  <w:style w:type="character" w:customStyle="1" w:styleId="WW8Num9z1">
    <w:name w:val="WW8Num9z1"/>
    <w:rsid w:val="00032643"/>
    <w:rPr>
      <w:rFonts w:cs="Times New Roman"/>
    </w:rPr>
  </w:style>
  <w:style w:type="character" w:customStyle="1" w:styleId="WW8Num9z6">
    <w:name w:val="WW8Num9z6"/>
    <w:rsid w:val="00032643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32643"/>
    <w:rPr>
      <w:rFonts w:cs="Times New Roman"/>
    </w:rPr>
  </w:style>
  <w:style w:type="character" w:customStyle="1" w:styleId="WW8Num11z0">
    <w:name w:val="WW8Num11z0"/>
    <w:rsid w:val="00032643"/>
    <w:rPr>
      <w:rFonts w:cs="Times New Roman"/>
    </w:rPr>
  </w:style>
  <w:style w:type="character" w:customStyle="1" w:styleId="WW8Num13z0">
    <w:name w:val="WW8Num13z0"/>
    <w:rsid w:val="00032643"/>
    <w:rPr>
      <w:rFonts w:cs="Times New Roman"/>
      <w:b w:val="0"/>
      <w:bCs/>
      <w:iCs/>
    </w:rPr>
  </w:style>
  <w:style w:type="character" w:customStyle="1" w:styleId="WW8Num14z0">
    <w:name w:val="WW8Num14z0"/>
    <w:rsid w:val="00032643"/>
    <w:rPr>
      <w:rFonts w:cs="Times New Roman"/>
    </w:rPr>
  </w:style>
  <w:style w:type="character" w:customStyle="1" w:styleId="WW8Num15z0">
    <w:name w:val="WW8Num15z0"/>
    <w:rsid w:val="00032643"/>
    <w:rPr>
      <w:rFonts w:cs="Times New Roman"/>
    </w:rPr>
  </w:style>
  <w:style w:type="character" w:customStyle="1" w:styleId="WW8Num16z0">
    <w:name w:val="WW8Num16z0"/>
    <w:rsid w:val="00032643"/>
    <w:rPr>
      <w:rFonts w:cs="Times New Roman"/>
    </w:rPr>
  </w:style>
  <w:style w:type="character" w:customStyle="1" w:styleId="WW8Num16z1">
    <w:name w:val="WW8Num16z1"/>
    <w:rsid w:val="00032643"/>
    <w:rPr>
      <w:rFonts w:cs="Times New Roman"/>
      <w:color w:val="auto"/>
    </w:rPr>
  </w:style>
  <w:style w:type="character" w:customStyle="1" w:styleId="WW8Num17z0">
    <w:name w:val="WW8Num17z0"/>
    <w:rsid w:val="00032643"/>
    <w:rPr>
      <w:rFonts w:cs="Times New Roman"/>
      <w:b w:val="0"/>
      <w:bCs w:val="0"/>
      <w:color w:val="auto"/>
    </w:rPr>
  </w:style>
  <w:style w:type="character" w:customStyle="1" w:styleId="WW8Num17z1">
    <w:name w:val="WW8Num17z1"/>
    <w:rsid w:val="00032643"/>
    <w:rPr>
      <w:rFonts w:cs="Times New Roman"/>
      <w:b w:val="0"/>
      <w:bCs w:val="0"/>
    </w:rPr>
  </w:style>
  <w:style w:type="character" w:customStyle="1" w:styleId="WW8Num18z0">
    <w:name w:val="WW8Num18z0"/>
    <w:rsid w:val="00032643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0">
    <w:name w:val="WW8Num19z0"/>
    <w:rsid w:val="00032643"/>
    <w:rPr>
      <w:rFonts w:ascii="Times New Roman" w:hAnsi="Times New Roman" w:cs="Times New Roman"/>
      <w:b w:val="0"/>
      <w:bCs w:val="0"/>
      <w:color w:val="auto"/>
    </w:rPr>
  </w:style>
  <w:style w:type="character" w:customStyle="1" w:styleId="WW8Num20z0">
    <w:name w:val="WW8Num20z0"/>
    <w:rsid w:val="00032643"/>
    <w:rPr>
      <w:rFonts w:cs="Times New Roman"/>
      <w:b w:val="0"/>
      <w:bCs w:val="0"/>
      <w:color w:val="auto"/>
    </w:rPr>
  </w:style>
  <w:style w:type="character" w:customStyle="1" w:styleId="WW8Num21z0">
    <w:name w:val="WW8Num21z0"/>
    <w:rsid w:val="00032643"/>
    <w:rPr>
      <w:rFonts w:cs="Times New Roman"/>
      <w:b w:val="0"/>
      <w:bCs w:val="0"/>
    </w:rPr>
  </w:style>
  <w:style w:type="character" w:customStyle="1" w:styleId="WW8Num23z0">
    <w:name w:val="WW8Num23z0"/>
    <w:rsid w:val="00032643"/>
    <w:rPr>
      <w:rFonts w:cs="Times New Roman"/>
      <w:b w:val="0"/>
      <w:bCs w:val="0"/>
      <w:color w:val="auto"/>
    </w:rPr>
  </w:style>
  <w:style w:type="character" w:customStyle="1" w:styleId="WW8Num23z1">
    <w:name w:val="WW8Num23z1"/>
    <w:rsid w:val="00032643"/>
    <w:rPr>
      <w:rFonts w:cs="Times New Roman"/>
      <w:bCs/>
      <w:iCs/>
    </w:rPr>
  </w:style>
  <w:style w:type="character" w:customStyle="1" w:styleId="WW8Num24z0">
    <w:name w:val="WW8Num24z0"/>
    <w:rsid w:val="00032643"/>
    <w:rPr>
      <w:rFonts w:cs="Times New Roman"/>
      <w:b w:val="0"/>
      <w:bCs w:val="0"/>
    </w:rPr>
  </w:style>
  <w:style w:type="character" w:customStyle="1" w:styleId="WW8Num25z0">
    <w:name w:val="WW8Num25z0"/>
    <w:rsid w:val="00032643"/>
    <w:rPr>
      <w:rFonts w:cs="Times New Roman"/>
      <w:b w:val="0"/>
      <w:bCs w:val="0"/>
    </w:rPr>
  </w:style>
  <w:style w:type="character" w:customStyle="1" w:styleId="Domylnaczcionkaakapitu22">
    <w:name w:val="Domyślna czcionka akapitu22"/>
    <w:rsid w:val="00032643"/>
  </w:style>
  <w:style w:type="character" w:customStyle="1" w:styleId="WW8Num1z0">
    <w:name w:val="WW8Num1z0"/>
    <w:rsid w:val="00032643"/>
    <w:rPr>
      <w:rFonts w:cs="Times New Roman"/>
    </w:rPr>
  </w:style>
  <w:style w:type="character" w:customStyle="1" w:styleId="WW8Num2z1">
    <w:name w:val="WW8Num2z1"/>
    <w:rsid w:val="00032643"/>
    <w:rPr>
      <w:rFonts w:cs="Times New Roman"/>
    </w:rPr>
  </w:style>
  <w:style w:type="character" w:customStyle="1" w:styleId="WW8Num4z6">
    <w:name w:val="WW8Num4z6"/>
    <w:rsid w:val="00032643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032643"/>
  </w:style>
  <w:style w:type="character" w:customStyle="1" w:styleId="WW8Num5z2">
    <w:name w:val="WW8Num5z2"/>
    <w:rsid w:val="00032643"/>
    <w:rPr>
      <w:rFonts w:cs="Times New Roman"/>
    </w:rPr>
  </w:style>
  <w:style w:type="character" w:customStyle="1" w:styleId="WW8Num7z1">
    <w:name w:val="WW8Num7z1"/>
    <w:rsid w:val="00032643"/>
    <w:rPr>
      <w:rFonts w:ascii="Symbol" w:hAnsi="Symbol" w:cs="Symbol"/>
      <w:b w:val="0"/>
    </w:rPr>
  </w:style>
  <w:style w:type="character" w:customStyle="1" w:styleId="WW8Num8z1">
    <w:name w:val="WW8Num8z1"/>
    <w:rsid w:val="00032643"/>
    <w:rPr>
      <w:rFonts w:cs="Times New Roman"/>
    </w:rPr>
  </w:style>
  <w:style w:type="character" w:customStyle="1" w:styleId="WW8Num10z1">
    <w:name w:val="WW8Num10z1"/>
    <w:rsid w:val="00032643"/>
    <w:rPr>
      <w:rFonts w:cs="Times New Roman"/>
      <w:color w:val="auto"/>
    </w:rPr>
  </w:style>
  <w:style w:type="character" w:customStyle="1" w:styleId="WW8Num12z0">
    <w:name w:val="WW8Num12z0"/>
    <w:rsid w:val="00032643"/>
    <w:rPr>
      <w:rFonts w:cs="Times New Roman"/>
    </w:rPr>
  </w:style>
  <w:style w:type="character" w:customStyle="1" w:styleId="WW8Num12z1">
    <w:name w:val="WW8Num12z1"/>
    <w:rsid w:val="00032643"/>
    <w:rPr>
      <w:rFonts w:cs="Times New Roman"/>
      <w:b w:val="0"/>
      <w:bCs/>
      <w:color w:val="auto"/>
    </w:rPr>
  </w:style>
  <w:style w:type="character" w:customStyle="1" w:styleId="WW8Num13z1">
    <w:name w:val="WW8Num13z1"/>
    <w:rsid w:val="00032643"/>
    <w:rPr>
      <w:rFonts w:cs="Times New Roman"/>
      <w:b w:val="0"/>
      <w:bCs w:val="0"/>
    </w:rPr>
  </w:style>
  <w:style w:type="character" w:customStyle="1" w:styleId="WW8Num15z1">
    <w:name w:val="WW8Num15z1"/>
    <w:rsid w:val="00032643"/>
    <w:rPr>
      <w:rFonts w:cs="Times New Roman"/>
      <w:bCs/>
      <w:iCs/>
    </w:rPr>
  </w:style>
  <w:style w:type="character" w:customStyle="1" w:styleId="WW8Num19z1">
    <w:name w:val="WW8Num19z1"/>
    <w:rsid w:val="00032643"/>
    <w:rPr>
      <w:rFonts w:ascii="Times New Roman" w:hAnsi="Times New Roman" w:cs="Times New Roman"/>
      <w:b w:val="0"/>
      <w:bCs w:val="0"/>
    </w:rPr>
  </w:style>
  <w:style w:type="character" w:customStyle="1" w:styleId="WW8Num22z0">
    <w:name w:val="WW8Num22z0"/>
    <w:rsid w:val="00032643"/>
    <w:rPr>
      <w:rFonts w:cs="Times New Roman"/>
      <w:b w:val="0"/>
      <w:bCs w:val="0"/>
      <w:color w:val="auto"/>
    </w:rPr>
  </w:style>
  <w:style w:type="character" w:customStyle="1" w:styleId="WW8Num26z0">
    <w:name w:val="WW8Num26z0"/>
    <w:rsid w:val="00032643"/>
    <w:rPr>
      <w:rFonts w:cs="Times New Roman"/>
      <w:b w:val="0"/>
      <w:bCs w:val="0"/>
    </w:rPr>
  </w:style>
  <w:style w:type="character" w:customStyle="1" w:styleId="WW8Num27z0">
    <w:name w:val="WW8Num27z0"/>
    <w:rsid w:val="00032643"/>
    <w:rPr>
      <w:rFonts w:cs="Times New Roman"/>
      <w:b w:val="0"/>
      <w:bCs w:val="0"/>
    </w:rPr>
  </w:style>
  <w:style w:type="character" w:customStyle="1" w:styleId="WW8Num28z0">
    <w:name w:val="WW8Num28z0"/>
    <w:rsid w:val="00032643"/>
    <w:rPr>
      <w:rFonts w:cs="Times New Roman"/>
      <w:b w:val="0"/>
      <w:bCs w:val="0"/>
    </w:rPr>
  </w:style>
  <w:style w:type="character" w:customStyle="1" w:styleId="WW8Num29z0">
    <w:name w:val="WW8Num29z0"/>
    <w:rsid w:val="00032643"/>
    <w:rPr>
      <w:rFonts w:cs="Times New Roman"/>
      <w:b w:val="0"/>
      <w:bCs w:val="0"/>
      <w:iCs/>
    </w:rPr>
  </w:style>
  <w:style w:type="character" w:customStyle="1" w:styleId="WW8Num30z0">
    <w:name w:val="WW8Num30z0"/>
    <w:rsid w:val="00032643"/>
    <w:rPr>
      <w:rFonts w:cs="Times New Roman"/>
      <w:b w:val="0"/>
      <w:bCs w:val="0"/>
      <w:iCs/>
    </w:rPr>
  </w:style>
  <w:style w:type="character" w:customStyle="1" w:styleId="WW8Num31z0">
    <w:name w:val="WW8Num31z0"/>
    <w:rsid w:val="00032643"/>
    <w:rPr>
      <w:rFonts w:cs="Times New Roman"/>
      <w:b w:val="0"/>
      <w:bCs w:val="0"/>
    </w:rPr>
  </w:style>
  <w:style w:type="character" w:customStyle="1" w:styleId="WW8Num32z0">
    <w:name w:val="WW8Num32z0"/>
    <w:rsid w:val="00032643"/>
    <w:rPr>
      <w:rFonts w:cs="Times New Roman"/>
      <w:b w:val="0"/>
      <w:bCs w:val="0"/>
    </w:rPr>
  </w:style>
  <w:style w:type="character" w:customStyle="1" w:styleId="WW8Num33z0">
    <w:name w:val="WW8Num33z0"/>
    <w:rsid w:val="00032643"/>
    <w:rPr>
      <w:rFonts w:cs="Times New Roman"/>
      <w:b w:val="0"/>
      <w:bCs w:val="0"/>
    </w:rPr>
  </w:style>
  <w:style w:type="character" w:customStyle="1" w:styleId="WW8Num34z0">
    <w:name w:val="WW8Num34z0"/>
    <w:rsid w:val="00032643"/>
    <w:rPr>
      <w:rFonts w:cs="Times New Roman"/>
      <w:b w:val="0"/>
      <w:bCs w:val="0"/>
    </w:rPr>
  </w:style>
  <w:style w:type="character" w:customStyle="1" w:styleId="WW8Num35z0">
    <w:name w:val="WW8Num35z0"/>
    <w:rsid w:val="00032643"/>
    <w:rPr>
      <w:rFonts w:cs="Times New Roman"/>
      <w:b w:val="0"/>
      <w:bCs w:val="0"/>
      <w:iCs/>
    </w:rPr>
  </w:style>
  <w:style w:type="character" w:customStyle="1" w:styleId="WW8Num36z0">
    <w:name w:val="WW8Num36z0"/>
    <w:rsid w:val="00032643"/>
    <w:rPr>
      <w:rFonts w:cs="Times New Roman"/>
      <w:b w:val="0"/>
    </w:rPr>
  </w:style>
  <w:style w:type="character" w:customStyle="1" w:styleId="WW8Num36z1">
    <w:name w:val="WW8Num36z1"/>
    <w:rsid w:val="00032643"/>
    <w:rPr>
      <w:rFonts w:cs="Times New Roman"/>
      <w:b w:val="0"/>
      <w:bCs w:val="0"/>
    </w:rPr>
  </w:style>
  <w:style w:type="character" w:customStyle="1" w:styleId="WW8Num37z0">
    <w:name w:val="WW8Num37z0"/>
    <w:rsid w:val="00032643"/>
    <w:rPr>
      <w:rFonts w:cs="Times New Roman"/>
    </w:rPr>
  </w:style>
  <w:style w:type="character" w:customStyle="1" w:styleId="WW8Num38z0">
    <w:name w:val="WW8Num38z0"/>
    <w:rsid w:val="00032643"/>
    <w:rPr>
      <w:rFonts w:cs="Times New Roman"/>
    </w:rPr>
  </w:style>
  <w:style w:type="character" w:customStyle="1" w:styleId="WW8Num38z1">
    <w:name w:val="WW8Num38z1"/>
    <w:rsid w:val="00032643"/>
    <w:rPr>
      <w:rFonts w:cs="Times New Roman"/>
      <w:b w:val="0"/>
      <w:bCs w:val="0"/>
    </w:rPr>
  </w:style>
  <w:style w:type="character" w:customStyle="1" w:styleId="WW8Num39z0">
    <w:name w:val="WW8Num39z0"/>
    <w:rsid w:val="00032643"/>
    <w:rPr>
      <w:rFonts w:cs="Times New Roman"/>
      <w:color w:val="000000"/>
    </w:rPr>
  </w:style>
  <w:style w:type="character" w:customStyle="1" w:styleId="WW8Num39z1">
    <w:name w:val="WW8Num39z1"/>
    <w:rsid w:val="00032643"/>
    <w:rPr>
      <w:rFonts w:cs="Times New Roman"/>
      <w:b w:val="0"/>
      <w:bCs w:val="0"/>
    </w:rPr>
  </w:style>
  <w:style w:type="character" w:customStyle="1" w:styleId="WW8Num40z0">
    <w:name w:val="WW8Num40z0"/>
    <w:rsid w:val="00032643"/>
    <w:rPr>
      <w:rFonts w:ascii="Symbol" w:hAnsi="Symbol" w:cs="Symbol"/>
    </w:rPr>
  </w:style>
  <w:style w:type="character" w:customStyle="1" w:styleId="WW8Num41z0">
    <w:name w:val="WW8Num41z0"/>
    <w:rsid w:val="00032643"/>
    <w:rPr>
      <w:rFonts w:cs="Times New Roman"/>
      <w:b w:val="0"/>
      <w:bCs w:val="0"/>
    </w:rPr>
  </w:style>
  <w:style w:type="character" w:customStyle="1" w:styleId="WW8Num42z0">
    <w:name w:val="WW8Num42z0"/>
    <w:rsid w:val="00032643"/>
    <w:rPr>
      <w:rFonts w:cs="Times New Roman"/>
    </w:rPr>
  </w:style>
  <w:style w:type="character" w:customStyle="1" w:styleId="WW8Num43z0">
    <w:name w:val="WW8Num43z0"/>
    <w:rsid w:val="00032643"/>
    <w:rPr>
      <w:rFonts w:cs="Times New Roman"/>
    </w:rPr>
  </w:style>
  <w:style w:type="character" w:customStyle="1" w:styleId="WW8Num44z0">
    <w:name w:val="WW8Num44z0"/>
    <w:rsid w:val="00032643"/>
    <w:rPr>
      <w:rFonts w:cs="Times New Roman"/>
      <w:b w:val="0"/>
      <w:bCs w:val="0"/>
    </w:rPr>
  </w:style>
  <w:style w:type="character" w:customStyle="1" w:styleId="WW8Num45z0">
    <w:name w:val="WW8Num45z0"/>
    <w:rsid w:val="00032643"/>
    <w:rPr>
      <w:rFonts w:cs="Times New Roman"/>
      <w:b w:val="0"/>
      <w:bCs w:val="0"/>
      <w:iCs/>
    </w:rPr>
  </w:style>
  <w:style w:type="character" w:customStyle="1" w:styleId="WW8Num46z0">
    <w:name w:val="WW8Num46z0"/>
    <w:rsid w:val="00032643"/>
    <w:rPr>
      <w:rFonts w:cs="Times New Roman"/>
    </w:rPr>
  </w:style>
  <w:style w:type="character" w:customStyle="1" w:styleId="WW8Num46z1">
    <w:name w:val="WW8Num46z1"/>
    <w:rsid w:val="00032643"/>
    <w:rPr>
      <w:rFonts w:cs="Times New Roman"/>
      <w:b w:val="0"/>
      <w:bCs/>
      <w:color w:val="auto"/>
    </w:rPr>
  </w:style>
  <w:style w:type="character" w:customStyle="1" w:styleId="WW8Num47z0">
    <w:name w:val="WW8Num47z0"/>
    <w:rsid w:val="00032643"/>
    <w:rPr>
      <w:rFonts w:cs="Times New Roman"/>
      <w:b w:val="0"/>
      <w:bCs w:val="0"/>
    </w:rPr>
  </w:style>
  <w:style w:type="character" w:customStyle="1" w:styleId="WW8Num48z0">
    <w:name w:val="WW8Num48z0"/>
    <w:rsid w:val="00032643"/>
    <w:rPr>
      <w:rFonts w:cs="Times New Roman"/>
    </w:rPr>
  </w:style>
  <w:style w:type="character" w:customStyle="1" w:styleId="WW8Num48z1">
    <w:name w:val="WW8Num48z1"/>
    <w:rsid w:val="00032643"/>
    <w:rPr>
      <w:rFonts w:cs="Times New Roman"/>
      <w:b w:val="0"/>
      <w:bCs w:val="0"/>
    </w:rPr>
  </w:style>
  <w:style w:type="character" w:customStyle="1" w:styleId="WW8Num49z0">
    <w:name w:val="WW8Num49z0"/>
    <w:rsid w:val="00032643"/>
    <w:rPr>
      <w:rFonts w:cs="Times New Roman"/>
      <w:b w:val="0"/>
      <w:bCs/>
      <w:iCs/>
    </w:rPr>
  </w:style>
  <w:style w:type="character" w:customStyle="1" w:styleId="WW8Num49z1">
    <w:name w:val="WW8Num49z1"/>
    <w:rsid w:val="00032643"/>
    <w:rPr>
      <w:rFonts w:cs="Times New Roman"/>
    </w:rPr>
  </w:style>
  <w:style w:type="character" w:customStyle="1" w:styleId="WW8Num50z0">
    <w:name w:val="WW8Num50z0"/>
    <w:rsid w:val="00032643"/>
    <w:rPr>
      <w:rFonts w:ascii="Symbol" w:hAnsi="Symbol" w:cs="Symbol"/>
      <w:b w:val="0"/>
    </w:rPr>
  </w:style>
  <w:style w:type="character" w:customStyle="1" w:styleId="WW8Num50z1">
    <w:name w:val="WW8Num50z1"/>
    <w:rsid w:val="00032643"/>
    <w:rPr>
      <w:rFonts w:cs="Times New Roman"/>
      <w:b w:val="0"/>
      <w:bCs w:val="0"/>
      <w:iCs/>
    </w:rPr>
  </w:style>
  <w:style w:type="character" w:customStyle="1" w:styleId="WW8Num51z0">
    <w:name w:val="WW8Num51z0"/>
    <w:rsid w:val="00032643"/>
    <w:rPr>
      <w:rFonts w:cs="Times New Roman"/>
    </w:rPr>
  </w:style>
  <w:style w:type="character" w:customStyle="1" w:styleId="WW8Num52z0">
    <w:name w:val="WW8Num52z0"/>
    <w:rsid w:val="00032643"/>
    <w:rPr>
      <w:rFonts w:cs="Times New Roman"/>
      <w:b w:val="0"/>
      <w:bCs w:val="0"/>
    </w:rPr>
  </w:style>
  <w:style w:type="character" w:customStyle="1" w:styleId="WW8Num53z0">
    <w:name w:val="WW8Num53z0"/>
    <w:rsid w:val="00032643"/>
    <w:rPr>
      <w:rFonts w:ascii="Symbol" w:hAnsi="Symbol" w:cs="Symbol"/>
      <w:b w:val="0"/>
    </w:rPr>
  </w:style>
  <w:style w:type="character" w:customStyle="1" w:styleId="WW8Num53z1">
    <w:name w:val="WW8Num53z1"/>
    <w:rsid w:val="00032643"/>
    <w:rPr>
      <w:rFonts w:cs="Times New Roman"/>
      <w:b w:val="0"/>
      <w:bCs w:val="0"/>
      <w:iCs/>
    </w:rPr>
  </w:style>
  <w:style w:type="character" w:customStyle="1" w:styleId="WW8Num54z0">
    <w:name w:val="WW8Num54z0"/>
    <w:rsid w:val="00032643"/>
    <w:rPr>
      <w:rFonts w:ascii="Symbol" w:hAnsi="Symbol" w:cs="Symbol"/>
    </w:rPr>
  </w:style>
  <w:style w:type="character" w:customStyle="1" w:styleId="WW8Num55z0">
    <w:name w:val="WW8Num55z0"/>
    <w:rsid w:val="00032643"/>
    <w:rPr>
      <w:rFonts w:cs="Times New Roman"/>
      <w:b w:val="0"/>
      <w:bCs w:val="0"/>
      <w:iCs/>
    </w:rPr>
  </w:style>
  <w:style w:type="character" w:customStyle="1" w:styleId="WW8Num56z0">
    <w:name w:val="WW8Num56z0"/>
    <w:rsid w:val="00032643"/>
    <w:rPr>
      <w:rFonts w:cs="Times New Roman"/>
    </w:rPr>
  </w:style>
  <w:style w:type="character" w:customStyle="1" w:styleId="WW8Num57z0">
    <w:name w:val="WW8Num57z0"/>
    <w:rsid w:val="00032643"/>
    <w:rPr>
      <w:rFonts w:cs="Times New Roman"/>
    </w:rPr>
  </w:style>
  <w:style w:type="character" w:customStyle="1" w:styleId="WW8Num57z1">
    <w:name w:val="WW8Num57z1"/>
    <w:rsid w:val="00032643"/>
    <w:rPr>
      <w:rFonts w:cs="Times New Roman"/>
      <w:color w:val="auto"/>
    </w:rPr>
  </w:style>
  <w:style w:type="character" w:customStyle="1" w:styleId="WW8Num58z0">
    <w:name w:val="WW8Num58z0"/>
    <w:rsid w:val="00032643"/>
    <w:rPr>
      <w:rFonts w:cs="Times New Roman"/>
    </w:rPr>
  </w:style>
  <w:style w:type="character" w:customStyle="1" w:styleId="WW8Num58z1">
    <w:name w:val="WW8Num58z1"/>
    <w:rsid w:val="00032643"/>
    <w:rPr>
      <w:rFonts w:cs="Times New Roman"/>
      <w:b w:val="0"/>
      <w:bCs/>
      <w:color w:val="auto"/>
    </w:rPr>
  </w:style>
  <w:style w:type="character" w:customStyle="1" w:styleId="WW8Num59z0">
    <w:name w:val="WW8Num59z0"/>
    <w:rsid w:val="00032643"/>
    <w:rPr>
      <w:rFonts w:cs="Times New Roman"/>
      <w:b w:val="0"/>
      <w:bCs w:val="0"/>
    </w:rPr>
  </w:style>
  <w:style w:type="character" w:customStyle="1" w:styleId="WW8Num60z0">
    <w:name w:val="WW8Num60z0"/>
    <w:rsid w:val="00032643"/>
  </w:style>
  <w:style w:type="character" w:customStyle="1" w:styleId="WW8Num60z1">
    <w:name w:val="WW8Num60z1"/>
    <w:rsid w:val="00032643"/>
  </w:style>
  <w:style w:type="character" w:customStyle="1" w:styleId="WW8Num60z2">
    <w:name w:val="WW8Num60z2"/>
    <w:rsid w:val="00032643"/>
  </w:style>
  <w:style w:type="character" w:customStyle="1" w:styleId="WW8Num60z3">
    <w:name w:val="WW8Num60z3"/>
    <w:rsid w:val="00032643"/>
  </w:style>
  <w:style w:type="character" w:customStyle="1" w:styleId="WW8Num60z4">
    <w:name w:val="WW8Num60z4"/>
    <w:rsid w:val="00032643"/>
  </w:style>
  <w:style w:type="character" w:customStyle="1" w:styleId="WW8Num60z5">
    <w:name w:val="WW8Num60z5"/>
    <w:rsid w:val="00032643"/>
  </w:style>
  <w:style w:type="character" w:customStyle="1" w:styleId="WW8Num60z6">
    <w:name w:val="WW8Num60z6"/>
    <w:rsid w:val="00032643"/>
  </w:style>
  <w:style w:type="character" w:customStyle="1" w:styleId="WW8Num60z7">
    <w:name w:val="WW8Num60z7"/>
    <w:rsid w:val="00032643"/>
  </w:style>
  <w:style w:type="character" w:customStyle="1" w:styleId="WW8Num60z8">
    <w:name w:val="WW8Num60z8"/>
    <w:rsid w:val="00032643"/>
  </w:style>
  <w:style w:type="character" w:customStyle="1" w:styleId="WW8Num61z0">
    <w:name w:val="WW8Num61z0"/>
    <w:rsid w:val="00032643"/>
    <w:rPr>
      <w:rFonts w:cs="Times New Roman"/>
      <w:b w:val="0"/>
      <w:bCs w:val="0"/>
    </w:rPr>
  </w:style>
  <w:style w:type="character" w:customStyle="1" w:styleId="WW8Num62z0">
    <w:name w:val="WW8Num62z0"/>
    <w:rsid w:val="00032643"/>
  </w:style>
  <w:style w:type="character" w:customStyle="1" w:styleId="WW8Num62z1">
    <w:name w:val="WW8Num62z1"/>
    <w:rsid w:val="00032643"/>
  </w:style>
  <w:style w:type="character" w:customStyle="1" w:styleId="WW8Num62z2">
    <w:name w:val="WW8Num62z2"/>
    <w:rsid w:val="00032643"/>
  </w:style>
  <w:style w:type="character" w:customStyle="1" w:styleId="WW8Num62z3">
    <w:name w:val="WW8Num62z3"/>
    <w:rsid w:val="00032643"/>
  </w:style>
  <w:style w:type="character" w:customStyle="1" w:styleId="WW8Num62z4">
    <w:name w:val="WW8Num62z4"/>
    <w:rsid w:val="00032643"/>
  </w:style>
  <w:style w:type="character" w:customStyle="1" w:styleId="WW8Num62z5">
    <w:name w:val="WW8Num62z5"/>
    <w:rsid w:val="00032643"/>
  </w:style>
  <w:style w:type="character" w:customStyle="1" w:styleId="WW8Num62z6">
    <w:name w:val="WW8Num62z6"/>
    <w:rsid w:val="00032643"/>
  </w:style>
  <w:style w:type="character" w:customStyle="1" w:styleId="WW8Num62z7">
    <w:name w:val="WW8Num62z7"/>
    <w:rsid w:val="00032643"/>
  </w:style>
  <w:style w:type="character" w:customStyle="1" w:styleId="WW8Num62z8">
    <w:name w:val="WW8Num62z8"/>
    <w:rsid w:val="00032643"/>
  </w:style>
  <w:style w:type="character" w:customStyle="1" w:styleId="WW8Num63z0">
    <w:name w:val="WW8Num63z0"/>
    <w:rsid w:val="00032643"/>
    <w:rPr>
      <w:b/>
    </w:rPr>
  </w:style>
  <w:style w:type="character" w:customStyle="1" w:styleId="WW8Num63z1">
    <w:name w:val="WW8Num63z1"/>
    <w:rsid w:val="00032643"/>
  </w:style>
  <w:style w:type="character" w:customStyle="1" w:styleId="WW8Num63z2">
    <w:name w:val="WW8Num63z2"/>
    <w:rsid w:val="00032643"/>
  </w:style>
  <w:style w:type="character" w:customStyle="1" w:styleId="WW8Num63z3">
    <w:name w:val="WW8Num63z3"/>
    <w:rsid w:val="00032643"/>
  </w:style>
  <w:style w:type="character" w:customStyle="1" w:styleId="WW8Num63z4">
    <w:name w:val="WW8Num63z4"/>
    <w:rsid w:val="00032643"/>
  </w:style>
  <w:style w:type="character" w:customStyle="1" w:styleId="WW8Num63z5">
    <w:name w:val="WW8Num63z5"/>
    <w:rsid w:val="00032643"/>
  </w:style>
  <w:style w:type="character" w:customStyle="1" w:styleId="WW8Num63z6">
    <w:name w:val="WW8Num63z6"/>
    <w:rsid w:val="00032643"/>
  </w:style>
  <w:style w:type="character" w:customStyle="1" w:styleId="WW8Num63z7">
    <w:name w:val="WW8Num63z7"/>
    <w:rsid w:val="00032643"/>
  </w:style>
  <w:style w:type="character" w:customStyle="1" w:styleId="WW8Num63z8">
    <w:name w:val="WW8Num63z8"/>
    <w:rsid w:val="00032643"/>
  </w:style>
  <w:style w:type="character" w:customStyle="1" w:styleId="WW8Num64z0">
    <w:name w:val="WW8Num64z0"/>
    <w:rsid w:val="00032643"/>
    <w:rPr>
      <w:rFonts w:cs="Times New Roman"/>
      <w:b w:val="0"/>
      <w:bCs w:val="0"/>
    </w:rPr>
  </w:style>
  <w:style w:type="character" w:customStyle="1" w:styleId="WW8Num65z0">
    <w:name w:val="WW8Num65z0"/>
    <w:rsid w:val="00032643"/>
    <w:rPr>
      <w:rFonts w:cs="Times New Roman"/>
      <w:b w:val="0"/>
      <w:bCs w:val="0"/>
    </w:rPr>
  </w:style>
  <w:style w:type="character" w:customStyle="1" w:styleId="WW8Num66z0">
    <w:name w:val="WW8Num66z0"/>
    <w:rsid w:val="00032643"/>
  </w:style>
  <w:style w:type="character" w:customStyle="1" w:styleId="WW8Num66z1">
    <w:name w:val="WW8Num66z1"/>
    <w:rsid w:val="00032643"/>
    <w:rPr>
      <w:color w:val="auto"/>
    </w:rPr>
  </w:style>
  <w:style w:type="character" w:customStyle="1" w:styleId="WW8Num67z0">
    <w:name w:val="WW8Num67z0"/>
    <w:rsid w:val="00032643"/>
    <w:rPr>
      <w:rFonts w:cs="Times New Roman"/>
    </w:rPr>
  </w:style>
  <w:style w:type="character" w:customStyle="1" w:styleId="WW8Num67z1">
    <w:name w:val="WW8Num67z1"/>
    <w:rsid w:val="00032643"/>
    <w:rPr>
      <w:rFonts w:cs="Times New Roman"/>
      <w:b w:val="0"/>
      <w:bCs/>
      <w:color w:val="auto"/>
    </w:rPr>
  </w:style>
  <w:style w:type="character" w:customStyle="1" w:styleId="WW8Num68z0">
    <w:name w:val="WW8Num68z0"/>
    <w:rsid w:val="00032643"/>
    <w:rPr>
      <w:rFonts w:cs="Times New Roman"/>
    </w:rPr>
  </w:style>
  <w:style w:type="character" w:customStyle="1" w:styleId="WW8Num68z1">
    <w:name w:val="WW8Num68z1"/>
    <w:rsid w:val="00032643"/>
  </w:style>
  <w:style w:type="character" w:customStyle="1" w:styleId="WW8Num68z2">
    <w:name w:val="WW8Num68z2"/>
    <w:rsid w:val="00032643"/>
  </w:style>
  <w:style w:type="character" w:customStyle="1" w:styleId="WW8Num68z3">
    <w:name w:val="WW8Num68z3"/>
    <w:rsid w:val="00032643"/>
  </w:style>
  <w:style w:type="character" w:customStyle="1" w:styleId="WW8Num68z4">
    <w:name w:val="WW8Num68z4"/>
    <w:rsid w:val="00032643"/>
  </w:style>
  <w:style w:type="character" w:customStyle="1" w:styleId="WW8Num68z5">
    <w:name w:val="WW8Num68z5"/>
    <w:rsid w:val="00032643"/>
  </w:style>
  <w:style w:type="character" w:customStyle="1" w:styleId="WW8Num68z6">
    <w:name w:val="WW8Num68z6"/>
    <w:rsid w:val="00032643"/>
  </w:style>
  <w:style w:type="character" w:customStyle="1" w:styleId="WW8Num68z7">
    <w:name w:val="WW8Num68z7"/>
    <w:rsid w:val="00032643"/>
  </w:style>
  <w:style w:type="character" w:customStyle="1" w:styleId="WW8Num68z8">
    <w:name w:val="WW8Num68z8"/>
    <w:rsid w:val="00032643"/>
  </w:style>
  <w:style w:type="character" w:customStyle="1" w:styleId="WW8Num69z0">
    <w:name w:val="WW8Num69z0"/>
    <w:rsid w:val="00032643"/>
  </w:style>
  <w:style w:type="character" w:customStyle="1" w:styleId="WW8Num69z1">
    <w:name w:val="WW8Num69z1"/>
    <w:rsid w:val="00032643"/>
  </w:style>
  <w:style w:type="character" w:customStyle="1" w:styleId="WW8Num69z2">
    <w:name w:val="WW8Num69z2"/>
    <w:rsid w:val="00032643"/>
  </w:style>
  <w:style w:type="character" w:customStyle="1" w:styleId="WW8Num69z3">
    <w:name w:val="WW8Num69z3"/>
    <w:rsid w:val="00032643"/>
  </w:style>
  <w:style w:type="character" w:customStyle="1" w:styleId="WW8Num69z4">
    <w:name w:val="WW8Num69z4"/>
    <w:rsid w:val="00032643"/>
  </w:style>
  <w:style w:type="character" w:customStyle="1" w:styleId="WW8Num69z5">
    <w:name w:val="WW8Num69z5"/>
    <w:rsid w:val="00032643"/>
  </w:style>
  <w:style w:type="character" w:customStyle="1" w:styleId="WW8Num69z6">
    <w:name w:val="WW8Num69z6"/>
    <w:rsid w:val="00032643"/>
  </w:style>
  <w:style w:type="character" w:customStyle="1" w:styleId="WW8Num69z7">
    <w:name w:val="WW8Num69z7"/>
    <w:rsid w:val="00032643"/>
  </w:style>
  <w:style w:type="character" w:customStyle="1" w:styleId="WW8Num69z8">
    <w:name w:val="WW8Num69z8"/>
    <w:rsid w:val="00032643"/>
  </w:style>
  <w:style w:type="character" w:customStyle="1" w:styleId="WW8Num70z0">
    <w:name w:val="WW8Num70z0"/>
    <w:rsid w:val="00032643"/>
    <w:rPr>
      <w:rFonts w:cs="Times New Roman"/>
      <w:b w:val="0"/>
      <w:bCs w:val="0"/>
      <w:iCs/>
    </w:rPr>
  </w:style>
  <w:style w:type="character" w:customStyle="1" w:styleId="WW8Num71z0">
    <w:name w:val="WW8Num71z0"/>
    <w:rsid w:val="00032643"/>
  </w:style>
  <w:style w:type="character" w:customStyle="1" w:styleId="WW8Num71z1">
    <w:name w:val="WW8Num71z1"/>
    <w:rsid w:val="00032643"/>
    <w:rPr>
      <w:color w:val="auto"/>
    </w:rPr>
  </w:style>
  <w:style w:type="character" w:customStyle="1" w:styleId="WW8Num72z0">
    <w:name w:val="WW8Num72z0"/>
    <w:rsid w:val="00032643"/>
    <w:rPr>
      <w:rFonts w:ascii="Times New Roman" w:hAnsi="Times New Roman" w:cs="Times New Roman"/>
      <w:b w:val="0"/>
      <w:bCs w:val="0"/>
    </w:rPr>
  </w:style>
  <w:style w:type="character" w:customStyle="1" w:styleId="WW8Num73z0">
    <w:name w:val="WW8Num73z0"/>
    <w:rsid w:val="00032643"/>
    <w:rPr>
      <w:rFonts w:cs="Times New Roman"/>
    </w:rPr>
  </w:style>
  <w:style w:type="character" w:customStyle="1" w:styleId="WW8Num73z1">
    <w:name w:val="WW8Num73z1"/>
    <w:rsid w:val="00032643"/>
  </w:style>
  <w:style w:type="character" w:customStyle="1" w:styleId="WW8Num73z2">
    <w:name w:val="WW8Num73z2"/>
    <w:rsid w:val="00032643"/>
  </w:style>
  <w:style w:type="character" w:customStyle="1" w:styleId="WW8Num73z3">
    <w:name w:val="WW8Num73z3"/>
    <w:rsid w:val="00032643"/>
  </w:style>
  <w:style w:type="character" w:customStyle="1" w:styleId="WW8Num73z4">
    <w:name w:val="WW8Num73z4"/>
    <w:rsid w:val="00032643"/>
  </w:style>
  <w:style w:type="character" w:customStyle="1" w:styleId="WW8Num73z5">
    <w:name w:val="WW8Num73z5"/>
    <w:rsid w:val="00032643"/>
  </w:style>
  <w:style w:type="character" w:customStyle="1" w:styleId="WW8Num73z6">
    <w:name w:val="WW8Num73z6"/>
    <w:rsid w:val="00032643"/>
  </w:style>
  <w:style w:type="character" w:customStyle="1" w:styleId="WW8Num73z7">
    <w:name w:val="WW8Num73z7"/>
    <w:rsid w:val="00032643"/>
  </w:style>
  <w:style w:type="character" w:customStyle="1" w:styleId="WW8Num73z8">
    <w:name w:val="WW8Num73z8"/>
    <w:rsid w:val="00032643"/>
  </w:style>
  <w:style w:type="character" w:customStyle="1" w:styleId="WW8Num74z0">
    <w:name w:val="WW8Num74z0"/>
    <w:rsid w:val="00032643"/>
    <w:rPr>
      <w:rFonts w:cs="Times New Roman"/>
      <w:b w:val="0"/>
      <w:bCs/>
      <w:iCs/>
    </w:rPr>
  </w:style>
  <w:style w:type="character" w:customStyle="1" w:styleId="WW8Num74z1">
    <w:name w:val="WW8Num74z1"/>
    <w:rsid w:val="00032643"/>
    <w:rPr>
      <w:rFonts w:cs="Times New Roman"/>
      <w:b w:val="0"/>
      <w:bCs w:val="0"/>
    </w:rPr>
  </w:style>
  <w:style w:type="character" w:customStyle="1" w:styleId="WW8Num75z0">
    <w:name w:val="WW8Num75z0"/>
    <w:rsid w:val="00032643"/>
    <w:rPr>
      <w:rFonts w:ascii="Times New Roman" w:eastAsia="Lucida Sans Unicode" w:hAnsi="Times New Roman" w:cs="Times New Roman"/>
      <w:kern w:val="1"/>
    </w:rPr>
  </w:style>
  <w:style w:type="character" w:customStyle="1" w:styleId="WW8Num75z1">
    <w:name w:val="WW8Num75z1"/>
    <w:rsid w:val="00032643"/>
  </w:style>
  <w:style w:type="character" w:customStyle="1" w:styleId="WW8Num75z2">
    <w:name w:val="WW8Num75z2"/>
    <w:rsid w:val="00032643"/>
  </w:style>
  <w:style w:type="character" w:customStyle="1" w:styleId="WW8Num75z3">
    <w:name w:val="WW8Num75z3"/>
    <w:rsid w:val="00032643"/>
  </w:style>
  <w:style w:type="character" w:customStyle="1" w:styleId="WW8Num75z4">
    <w:name w:val="WW8Num75z4"/>
    <w:rsid w:val="00032643"/>
  </w:style>
  <w:style w:type="character" w:customStyle="1" w:styleId="WW8Num75z5">
    <w:name w:val="WW8Num75z5"/>
    <w:rsid w:val="00032643"/>
  </w:style>
  <w:style w:type="character" w:customStyle="1" w:styleId="WW8Num75z6">
    <w:name w:val="WW8Num75z6"/>
    <w:rsid w:val="00032643"/>
  </w:style>
  <w:style w:type="character" w:customStyle="1" w:styleId="WW8Num75z7">
    <w:name w:val="WW8Num75z7"/>
    <w:rsid w:val="00032643"/>
  </w:style>
  <w:style w:type="character" w:customStyle="1" w:styleId="WW8Num75z8">
    <w:name w:val="WW8Num75z8"/>
    <w:rsid w:val="00032643"/>
  </w:style>
  <w:style w:type="character" w:customStyle="1" w:styleId="WW8Num76z0">
    <w:name w:val="WW8Num76z0"/>
    <w:rsid w:val="00032643"/>
    <w:rPr>
      <w:rFonts w:cs="Times New Roman"/>
    </w:rPr>
  </w:style>
  <w:style w:type="character" w:customStyle="1" w:styleId="WW8Num76z1">
    <w:name w:val="WW8Num76z1"/>
    <w:rsid w:val="00032643"/>
  </w:style>
  <w:style w:type="character" w:customStyle="1" w:styleId="WW8Num76z2">
    <w:name w:val="WW8Num76z2"/>
    <w:rsid w:val="00032643"/>
  </w:style>
  <w:style w:type="character" w:customStyle="1" w:styleId="WW8Num76z3">
    <w:name w:val="WW8Num76z3"/>
    <w:rsid w:val="00032643"/>
  </w:style>
  <w:style w:type="character" w:customStyle="1" w:styleId="WW8Num76z4">
    <w:name w:val="WW8Num76z4"/>
    <w:rsid w:val="00032643"/>
  </w:style>
  <w:style w:type="character" w:customStyle="1" w:styleId="WW8Num76z5">
    <w:name w:val="WW8Num76z5"/>
    <w:rsid w:val="00032643"/>
  </w:style>
  <w:style w:type="character" w:customStyle="1" w:styleId="WW8Num76z6">
    <w:name w:val="WW8Num76z6"/>
    <w:rsid w:val="00032643"/>
  </w:style>
  <w:style w:type="character" w:customStyle="1" w:styleId="WW8Num76z7">
    <w:name w:val="WW8Num76z7"/>
    <w:rsid w:val="00032643"/>
  </w:style>
  <w:style w:type="character" w:customStyle="1" w:styleId="WW8Num76z8">
    <w:name w:val="WW8Num76z8"/>
    <w:rsid w:val="00032643"/>
  </w:style>
  <w:style w:type="character" w:customStyle="1" w:styleId="WW8Num77z0">
    <w:name w:val="WW8Num77z0"/>
    <w:rsid w:val="00032643"/>
    <w:rPr>
      <w:rFonts w:cs="Times New Roman"/>
      <w:b w:val="0"/>
      <w:bCs w:val="0"/>
    </w:rPr>
  </w:style>
  <w:style w:type="character" w:customStyle="1" w:styleId="WW8Num78z0">
    <w:name w:val="WW8Num78z0"/>
    <w:rsid w:val="00032643"/>
    <w:rPr>
      <w:rFonts w:cs="Times New Roman"/>
      <w:b w:val="0"/>
      <w:bCs w:val="0"/>
      <w:iCs/>
    </w:rPr>
  </w:style>
  <w:style w:type="character" w:customStyle="1" w:styleId="WW8Num79z0">
    <w:name w:val="WW8Num79z0"/>
    <w:rsid w:val="00032643"/>
  </w:style>
  <w:style w:type="character" w:customStyle="1" w:styleId="WW8Num79z1">
    <w:name w:val="WW8Num79z1"/>
    <w:rsid w:val="00032643"/>
    <w:rPr>
      <w:color w:val="auto"/>
    </w:rPr>
  </w:style>
  <w:style w:type="character" w:customStyle="1" w:styleId="WW8Num80z0">
    <w:name w:val="WW8Num80z0"/>
    <w:rsid w:val="00032643"/>
    <w:rPr>
      <w:b w:val="0"/>
      <w:color w:val="auto"/>
    </w:rPr>
  </w:style>
  <w:style w:type="character" w:customStyle="1" w:styleId="WW8Num80z1">
    <w:name w:val="WW8Num80z1"/>
    <w:rsid w:val="00032643"/>
  </w:style>
  <w:style w:type="character" w:customStyle="1" w:styleId="WW8Num80z2">
    <w:name w:val="WW8Num80z2"/>
    <w:rsid w:val="00032643"/>
  </w:style>
  <w:style w:type="character" w:customStyle="1" w:styleId="WW8Num80z3">
    <w:name w:val="WW8Num80z3"/>
    <w:rsid w:val="00032643"/>
  </w:style>
  <w:style w:type="character" w:customStyle="1" w:styleId="WW8Num80z4">
    <w:name w:val="WW8Num80z4"/>
    <w:rsid w:val="00032643"/>
  </w:style>
  <w:style w:type="character" w:customStyle="1" w:styleId="WW8Num80z5">
    <w:name w:val="WW8Num80z5"/>
    <w:rsid w:val="00032643"/>
  </w:style>
  <w:style w:type="character" w:customStyle="1" w:styleId="WW8Num80z6">
    <w:name w:val="WW8Num80z6"/>
    <w:rsid w:val="00032643"/>
  </w:style>
  <w:style w:type="character" w:customStyle="1" w:styleId="WW8Num80z7">
    <w:name w:val="WW8Num80z7"/>
    <w:rsid w:val="00032643"/>
  </w:style>
  <w:style w:type="character" w:customStyle="1" w:styleId="WW8Num80z8">
    <w:name w:val="WW8Num80z8"/>
    <w:rsid w:val="00032643"/>
  </w:style>
  <w:style w:type="character" w:customStyle="1" w:styleId="WW8Num81z0">
    <w:name w:val="WW8Num81z0"/>
    <w:rsid w:val="00032643"/>
    <w:rPr>
      <w:rFonts w:cs="Times New Roman"/>
      <w:b w:val="0"/>
      <w:bCs w:val="0"/>
      <w:iCs/>
    </w:rPr>
  </w:style>
  <w:style w:type="character" w:customStyle="1" w:styleId="WW8Num82z0">
    <w:name w:val="WW8Num82z0"/>
    <w:rsid w:val="00032643"/>
    <w:rPr>
      <w:rFonts w:cs="Times New Roman"/>
      <w:b w:val="0"/>
      <w:bCs w:val="0"/>
    </w:rPr>
  </w:style>
  <w:style w:type="character" w:customStyle="1" w:styleId="WW8Num83z0">
    <w:name w:val="WW8Num83z0"/>
    <w:rsid w:val="00032643"/>
    <w:rPr>
      <w:rFonts w:cs="Times New Roman"/>
    </w:rPr>
  </w:style>
  <w:style w:type="character" w:customStyle="1" w:styleId="WW8Num84z0">
    <w:name w:val="WW8Num84z0"/>
    <w:rsid w:val="00032643"/>
    <w:rPr>
      <w:rFonts w:cs="Times New Roman"/>
      <w:b w:val="0"/>
      <w:bCs w:val="0"/>
    </w:rPr>
  </w:style>
  <w:style w:type="character" w:customStyle="1" w:styleId="WW8Num85z0">
    <w:name w:val="WW8Num85z0"/>
    <w:rsid w:val="00032643"/>
  </w:style>
  <w:style w:type="character" w:customStyle="1" w:styleId="WW8Num85z1">
    <w:name w:val="WW8Num85z1"/>
    <w:rsid w:val="00032643"/>
  </w:style>
  <w:style w:type="character" w:customStyle="1" w:styleId="WW8Num85z2">
    <w:name w:val="WW8Num85z2"/>
    <w:rsid w:val="00032643"/>
  </w:style>
  <w:style w:type="character" w:customStyle="1" w:styleId="WW8Num85z3">
    <w:name w:val="WW8Num85z3"/>
    <w:rsid w:val="00032643"/>
  </w:style>
  <w:style w:type="character" w:customStyle="1" w:styleId="WW8Num85z4">
    <w:name w:val="WW8Num85z4"/>
    <w:rsid w:val="00032643"/>
  </w:style>
  <w:style w:type="character" w:customStyle="1" w:styleId="WW8Num85z5">
    <w:name w:val="WW8Num85z5"/>
    <w:rsid w:val="00032643"/>
  </w:style>
  <w:style w:type="character" w:customStyle="1" w:styleId="WW8Num85z6">
    <w:name w:val="WW8Num85z6"/>
    <w:rsid w:val="00032643"/>
  </w:style>
  <w:style w:type="character" w:customStyle="1" w:styleId="WW8Num85z7">
    <w:name w:val="WW8Num85z7"/>
    <w:rsid w:val="00032643"/>
  </w:style>
  <w:style w:type="character" w:customStyle="1" w:styleId="WW8Num85z8">
    <w:name w:val="WW8Num85z8"/>
    <w:rsid w:val="00032643"/>
  </w:style>
  <w:style w:type="character" w:customStyle="1" w:styleId="WW8Num86z0">
    <w:name w:val="WW8Num86z0"/>
    <w:rsid w:val="00032643"/>
    <w:rPr>
      <w:rFonts w:cs="Times New Roman"/>
      <w:b w:val="0"/>
      <w:bCs w:val="0"/>
    </w:rPr>
  </w:style>
  <w:style w:type="character" w:customStyle="1" w:styleId="WW8Num87z0">
    <w:name w:val="WW8Num87z0"/>
    <w:rsid w:val="00032643"/>
    <w:rPr>
      <w:b/>
    </w:rPr>
  </w:style>
  <w:style w:type="character" w:customStyle="1" w:styleId="WW8Num87z1">
    <w:name w:val="WW8Num87z1"/>
    <w:rsid w:val="00032643"/>
  </w:style>
  <w:style w:type="character" w:customStyle="1" w:styleId="WW8Num87z2">
    <w:name w:val="WW8Num87z2"/>
    <w:rsid w:val="00032643"/>
  </w:style>
  <w:style w:type="character" w:customStyle="1" w:styleId="WW8Num87z3">
    <w:name w:val="WW8Num87z3"/>
    <w:rsid w:val="00032643"/>
  </w:style>
  <w:style w:type="character" w:customStyle="1" w:styleId="WW8Num87z4">
    <w:name w:val="WW8Num87z4"/>
    <w:rsid w:val="00032643"/>
  </w:style>
  <w:style w:type="character" w:customStyle="1" w:styleId="WW8Num87z5">
    <w:name w:val="WW8Num87z5"/>
    <w:rsid w:val="00032643"/>
  </w:style>
  <w:style w:type="character" w:customStyle="1" w:styleId="WW8Num87z6">
    <w:name w:val="WW8Num87z6"/>
    <w:rsid w:val="00032643"/>
  </w:style>
  <w:style w:type="character" w:customStyle="1" w:styleId="WW8Num87z7">
    <w:name w:val="WW8Num87z7"/>
    <w:rsid w:val="00032643"/>
  </w:style>
  <w:style w:type="character" w:customStyle="1" w:styleId="WW8Num87z8">
    <w:name w:val="WW8Num87z8"/>
    <w:rsid w:val="00032643"/>
  </w:style>
  <w:style w:type="character" w:customStyle="1" w:styleId="WW8Num88z0">
    <w:name w:val="WW8Num88z0"/>
    <w:rsid w:val="00032643"/>
  </w:style>
  <w:style w:type="character" w:customStyle="1" w:styleId="WW8Num88z1">
    <w:name w:val="WW8Num88z1"/>
    <w:rsid w:val="00032643"/>
    <w:rPr>
      <w:color w:val="auto"/>
    </w:rPr>
  </w:style>
  <w:style w:type="character" w:customStyle="1" w:styleId="WW8Num89z0">
    <w:name w:val="WW8Num89z0"/>
    <w:rsid w:val="00032643"/>
    <w:rPr>
      <w:rFonts w:ascii="Symbol" w:hAnsi="Symbol" w:cs="Symbol"/>
    </w:rPr>
  </w:style>
  <w:style w:type="character" w:customStyle="1" w:styleId="WW8Num89z1">
    <w:name w:val="WW8Num89z1"/>
    <w:rsid w:val="00032643"/>
    <w:rPr>
      <w:rFonts w:ascii="Courier New" w:hAnsi="Courier New" w:cs="Courier New"/>
    </w:rPr>
  </w:style>
  <w:style w:type="character" w:customStyle="1" w:styleId="WW8Num89z2">
    <w:name w:val="WW8Num89z2"/>
    <w:rsid w:val="00032643"/>
    <w:rPr>
      <w:rFonts w:ascii="Wingdings" w:hAnsi="Wingdings" w:cs="Wingdings"/>
    </w:rPr>
  </w:style>
  <w:style w:type="character" w:customStyle="1" w:styleId="WW8Num90z0">
    <w:name w:val="WW8Num90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90z1">
    <w:name w:val="WW8Num90z1"/>
    <w:rsid w:val="00032643"/>
    <w:rPr>
      <w:rFonts w:cs="Times New Roman"/>
    </w:rPr>
  </w:style>
  <w:style w:type="character" w:customStyle="1" w:styleId="WW8Num90z6">
    <w:name w:val="WW8Num90z6"/>
    <w:rsid w:val="00032643"/>
    <w:rPr>
      <w:rFonts w:ascii="Times New Roman" w:eastAsia="Times New Roman" w:hAnsi="Times New Roman" w:cs="Times New Roman"/>
    </w:rPr>
  </w:style>
  <w:style w:type="character" w:customStyle="1" w:styleId="WW8Num91z0">
    <w:name w:val="WW8Num91z0"/>
    <w:rsid w:val="00032643"/>
    <w:rPr>
      <w:color w:val="auto"/>
    </w:rPr>
  </w:style>
  <w:style w:type="character" w:customStyle="1" w:styleId="WW8Num91z1">
    <w:name w:val="WW8Num91z1"/>
    <w:rsid w:val="00032643"/>
  </w:style>
  <w:style w:type="character" w:customStyle="1" w:styleId="WW8Num91z2">
    <w:name w:val="WW8Num91z2"/>
    <w:rsid w:val="00032643"/>
    <w:rPr>
      <w:rFonts w:cs="Times New Roman"/>
    </w:rPr>
  </w:style>
  <w:style w:type="character" w:customStyle="1" w:styleId="WW8Num92z0">
    <w:name w:val="WW8Num92z0"/>
    <w:rsid w:val="00032643"/>
    <w:rPr>
      <w:rFonts w:cs="Times New Roman"/>
    </w:rPr>
  </w:style>
  <w:style w:type="character" w:customStyle="1" w:styleId="WW8Num93z0">
    <w:name w:val="WW8Num93z0"/>
    <w:rsid w:val="00032643"/>
  </w:style>
  <w:style w:type="character" w:customStyle="1" w:styleId="WW8Num93z1">
    <w:name w:val="WW8Num93z1"/>
    <w:rsid w:val="00032643"/>
  </w:style>
  <w:style w:type="character" w:customStyle="1" w:styleId="WW8Num93z2">
    <w:name w:val="WW8Num93z2"/>
    <w:rsid w:val="00032643"/>
  </w:style>
  <w:style w:type="character" w:customStyle="1" w:styleId="WW8Num93z3">
    <w:name w:val="WW8Num93z3"/>
    <w:rsid w:val="00032643"/>
  </w:style>
  <w:style w:type="character" w:customStyle="1" w:styleId="WW8Num93z4">
    <w:name w:val="WW8Num93z4"/>
    <w:rsid w:val="00032643"/>
  </w:style>
  <w:style w:type="character" w:customStyle="1" w:styleId="WW8Num93z5">
    <w:name w:val="WW8Num93z5"/>
    <w:rsid w:val="00032643"/>
  </w:style>
  <w:style w:type="character" w:customStyle="1" w:styleId="WW8Num93z6">
    <w:name w:val="WW8Num93z6"/>
    <w:rsid w:val="00032643"/>
  </w:style>
  <w:style w:type="character" w:customStyle="1" w:styleId="WW8Num93z7">
    <w:name w:val="WW8Num93z7"/>
    <w:rsid w:val="00032643"/>
  </w:style>
  <w:style w:type="character" w:customStyle="1" w:styleId="WW8Num93z8">
    <w:name w:val="WW8Num93z8"/>
    <w:rsid w:val="00032643"/>
  </w:style>
  <w:style w:type="character" w:customStyle="1" w:styleId="WW8Num94z0">
    <w:name w:val="WW8Num94z0"/>
    <w:rsid w:val="00032643"/>
  </w:style>
  <w:style w:type="character" w:customStyle="1" w:styleId="WW8Num94z1">
    <w:name w:val="WW8Num94z1"/>
    <w:rsid w:val="00032643"/>
    <w:rPr>
      <w:color w:val="auto"/>
    </w:rPr>
  </w:style>
  <w:style w:type="character" w:customStyle="1" w:styleId="WW8Num95z0">
    <w:name w:val="WW8Num95z0"/>
    <w:rsid w:val="00032643"/>
    <w:rPr>
      <w:rFonts w:cs="Times New Roman"/>
    </w:rPr>
  </w:style>
  <w:style w:type="character" w:customStyle="1" w:styleId="WW8Num95z1">
    <w:name w:val="WW8Num95z1"/>
    <w:rsid w:val="00032643"/>
  </w:style>
  <w:style w:type="character" w:customStyle="1" w:styleId="WW8Num95z2">
    <w:name w:val="WW8Num95z2"/>
    <w:rsid w:val="00032643"/>
  </w:style>
  <w:style w:type="character" w:customStyle="1" w:styleId="WW8Num95z3">
    <w:name w:val="WW8Num95z3"/>
    <w:rsid w:val="00032643"/>
  </w:style>
  <w:style w:type="character" w:customStyle="1" w:styleId="WW8Num95z4">
    <w:name w:val="WW8Num95z4"/>
    <w:rsid w:val="00032643"/>
  </w:style>
  <w:style w:type="character" w:customStyle="1" w:styleId="WW8Num95z5">
    <w:name w:val="WW8Num95z5"/>
    <w:rsid w:val="00032643"/>
  </w:style>
  <w:style w:type="character" w:customStyle="1" w:styleId="WW8Num95z6">
    <w:name w:val="WW8Num95z6"/>
    <w:rsid w:val="00032643"/>
  </w:style>
  <w:style w:type="character" w:customStyle="1" w:styleId="WW8Num95z7">
    <w:name w:val="WW8Num95z7"/>
    <w:rsid w:val="00032643"/>
  </w:style>
  <w:style w:type="character" w:customStyle="1" w:styleId="WW8Num95z8">
    <w:name w:val="WW8Num95z8"/>
    <w:rsid w:val="00032643"/>
  </w:style>
  <w:style w:type="character" w:customStyle="1" w:styleId="WW8Num96z0">
    <w:name w:val="WW8Num96z0"/>
    <w:rsid w:val="00032643"/>
  </w:style>
  <w:style w:type="character" w:customStyle="1" w:styleId="WW8Num96z1">
    <w:name w:val="WW8Num96z1"/>
    <w:rsid w:val="00032643"/>
    <w:rPr>
      <w:color w:val="auto"/>
    </w:rPr>
  </w:style>
  <w:style w:type="character" w:customStyle="1" w:styleId="WW8Num97z0">
    <w:name w:val="WW8Num97z0"/>
    <w:rsid w:val="00032643"/>
  </w:style>
  <w:style w:type="character" w:customStyle="1" w:styleId="WW8Num97z1">
    <w:name w:val="WW8Num97z1"/>
    <w:rsid w:val="00032643"/>
    <w:rPr>
      <w:color w:val="auto"/>
    </w:rPr>
  </w:style>
  <w:style w:type="character" w:customStyle="1" w:styleId="WW8Num98z0">
    <w:name w:val="WW8Num98z0"/>
    <w:rsid w:val="00032643"/>
    <w:rPr>
      <w:rFonts w:cs="Times New Roman"/>
      <w:b w:val="0"/>
      <w:bCs w:val="0"/>
    </w:rPr>
  </w:style>
  <w:style w:type="character" w:customStyle="1" w:styleId="WW8Num99z0">
    <w:name w:val="WW8Num99z0"/>
    <w:rsid w:val="00032643"/>
    <w:rPr>
      <w:rFonts w:cs="Times New Roman"/>
      <w:b w:val="0"/>
      <w:bCs w:val="0"/>
    </w:rPr>
  </w:style>
  <w:style w:type="character" w:customStyle="1" w:styleId="WW8Num100z0">
    <w:name w:val="WW8Num100z0"/>
    <w:rsid w:val="00032643"/>
    <w:rPr>
      <w:rFonts w:ascii="Trebuchet MS" w:hAnsi="Trebuchet MS" w:cs="Trebuchet MS"/>
      <w:b/>
      <w:bCs w:val="0"/>
      <w:i w:val="0"/>
      <w:iCs w:val="0"/>
      <w:caps w:val="0"/>
      <w:smallCaps w:val="0"/>
      <w:strike w:val="0"/>
      <w:dstrike w:val="0"/>
      <w:spacing w:val="0"/>
      <w:w w:val="100"/>
      <w:sz w:val="22"/>
      <w:szCs w:val="20"/>
      <w:u w:val="none"/>
    </w:rPr>
  </w:style>
  <w:style w:type="character" w:customStyle="1" w:styleId="WW8Num100z1">
    <w:name w:val="WW8Num100z1"/>
    <w:rsid w:val="00032643"/>
  </w:style>
  <w:style w:type="character" w:customStyle="1" w:styleId="WW8Num100z2">
    <w:name w:val="WW8Num100z2"/>
    <w:rsid w:val="00032643"/>
  </w:style>
  <w:style w:type="character" w:customStyle="1" w:styleId="WW8Num100z3">
    <w:name w:val="WW8Num100z3"/>
    <w:rsid w:val="00032643"/>
  </w:style>
  <w:style w:type="character" w:customStyle="1" w:styleId="WW8Num100z4">
    <w:name w:val="WW8Num100z4"/>
    <w:rsid w:val="00032643"/>
  </w:style>
  <w:style w:type="character" w:customStyle="1" w:styleId="WW8Num100z5">
    <w:name w:val="WW8Num100z5"/>
    <w:rsid w:val="00032643"/>
  </w:style>
  <w:style w:type="character" w:customStyle="1" w:styleId="WW8Num100z6">
    <w:name w:val="WW8Num100z6"/>
    <w:rsid w:val="00032643"/>
  </w:style>
  <w:style w:type="character" w:customStyle="1" w:styleId="WW8Num100z7">
    <w:name w:val="WW8Num100z7"/>
    <w:rsid w:val="00032643"/>
  </w:style>
  <w:style w:type="character" w:customStyle="1" w:styleId="WW8Num100z8">
    <w:name w:val="WW8Num100z8"/>
    <w:rsid w:val="00032643"/>
  </w:style>
  <w:style w:type="character" w:customStyle="1" w:styleId="WW8Num101z0">
    <w:name w:val="WW8Num101z0"/>
    <w:rsid w:val="00032643"/>
    <w:rPr>
      <w:rFonts w:cs="Times New Roman"/>
    </w:rPr>
  </w:style>
  <w:style w:type="character" w:customStyle="1" w:styleId="WW8Num102z0">
    <w:name w:val="WW8Num102z0"/>
    <w:rsid w:val="00032643"/>
  </w:style>
  <w:style w:type="character" w:customStyle="1" w:styleId="WW8Num102z1">
    <w:name w:val="WW8Num102z1"/>
    <w:rsid w:val="00032643"/>
    <w:rPr>
      <w:color w:val="auto"/>
    </w:rPr>
  </w:style>
  <w:style w:type="character" w:customStyle="1" w:styleId="WW8Num103z0">
    <w:name w:val="WW8Num103z0"/>
    <w:rsid w:val="00032643"/>
  </w:style>
  <w:style w:type="character" w:customStyle="1" w:styleId="WW8Num103z1">
    <w:name w:val="WW8Num103z1"/>
    <w:rsid w:val="00032643"/>
    <w:rPr>
      <w:color w:val="auto"/>
    </w:rPr>
  </w:style>
  <w:style w:type="character" w:customStyle="1" w:styleId="WW8Num104z0">
    <w:name w:val="WW8Num104z0"/>
    <w:rsid w:val="00032643"/>
    <w:rPr>
      <w:rFonts w:cs="Times New Roman"/>
      <w:b w:val="0"/>
      <w:bCs/>
      <w:iCs/>
    </w:rPr>
  </w:style>
  <w:style w:type="character" w:customStyle="1" w:styleId="WW8Num104z1">
    <w:name w:val="WW8Num104z1"/>
    <w:rsid w:val="00032643"/>
    <w:rPr>
      <w:rFonts w:cs="Times New Roman"/>
      <w:b w:val="0"/>
      <w:bCs w:val="0"/>
    </w:rPr>
  </w:style>
  <w:style w:type="character" w:customStyle="1" w:styleId="WW8Num105z0">
    <w:name w:val="WW8Num105z0"/>
    <w:rsid w:val="00032643"/>
    <w:rPr>
      <w:rFonts w:cs="Times New Roman"/>
      <w:b w:val="0"/>
      <w:bCs w:val="0"/>
      <w:iCs/>
    </w:rPr>
  </w:style>
  <w:style w:type="character" w:customStyle="1" w:styleId="WW8Num106z0">
    <w:name w:val="WW8Num106z0"/>
    <w:rsid w:val="00032643"/>
    <w:rPr>
      <w:rFonts w:cs="Times New Roman"/>
      <w:b w:val="0"/>
      <w:bCs w:val="0"/>
    </w:rPr>
  </w:style>
  <w:style w:type="character" w:customStyle="1" w:styleId="WW8Num107z0">
    <w:name w:val="WW8Num107z0"/>
    <w:rsid w:val="00032643"/>
    <w:rPr>
      <w:color w:val="auto"/>
    </w:rPr>
  </w:style>
  <w:style w:type="character" w:customStyle="1" w:styleId="WW8Num107z1">
    <w:name w:val="WW8Num107z1"/>
    <w:rsid w:val="00032643"/>
    <w:rPr>
      <w:rFonts w:cs="Times New Roman"/>
    </w:rPr>
  </w:style>
  <w:style w:type="character" w:customStyle="1" w:styleId="WW8Num108z0">
    <w:name w:val="WW8Num108z0"/>
    <w:rsid w:val="00032643"/>
  </w:style>
  <w:style w:type="character" w:customStyle="1" w:styleId="WW8Num108z1">
    <w:name w:val="WW8Num108z1"/>
    <w:rsid w:val="00032643"/>
  </w:style>
  <w:style w:type="character" w:customStyle="1" w:styleId="WW8Num108z2">
    <w:name w:val="WW8Num108z2"/>
    <w:rsid w:val="00032643"/>
  </w:style>
  <w:style w:type="character" w:customStyle="1" w:styleId="WW8Num108z3">
    <w:name w:val="WW8Num108z3"/>
    <w:rsid w:val="00032643"/>
  </w:style>
  <w:style w:type="character" w:customStyle="1" w:styleId="WW8Num108z4">
    <w:name w:val="WW8Num108z4"/>
    <w:rsid w:val="00032643"/>
  </w:style>
  <w:style w:type="character" w:customStyle="1" w:styleId="WW8Num108z5">
    <w:name w:val="WW8Num108z5"/>
    <w:rsid w:val="00032643"/>
  </w:style>
  <w:style w:type="character" w:customStyle="1" w:styleId="WW8Num108z6">
    <w:name w:val="WW8Num108z6"/>
    <w:rsid w:val="00032643"/>
  </w:style>
  <w:style w:type="character" w:customStyle="1" w:styleId="WW8Num108z7">
    <w:name w:val="WW8Num108z7"/>
    <w:rsid w:val="00032643"/>
  </w:style>
  <w:style w:type="character" w:customStyle="1" w:styleId="WW8Num108z8">
    <w:name w:val="WW8Num108z8"/>
    <w:rsid w:val="00032643"/>
  </w:style>
  <w:style w:type="character" w:customStyle="1" w:styleId="WW8Num109z0">
    <w:name w:val="WW8Num109z0"/>
    <w:rsid w:val="00032643"/>
  </w:style>
  <w:style w:type="character" w:customStyle="1" w:styleId="WW8Num109z1">
    <w:name w:val="WW8Num109z1"/>
    <w:rsid w:val="00032643"/>
  </w:style>
  <w:style w:type="character" w:customStyle="1" w:styleId="WW8Num109z2">
    <w:name w:val="WW8Num109z2"/>
    <w:rsid w:val="00032643"/>
  </w:style>
  <w:style w:type="character" w:customStyle="1" w:styleId="WW8Num109z3">
    <w:name w:val="WW8Num109z3"/>
    <w:rsid w:val="00032643"/>
  </w:style>
  <w:style w:type="character" w:customStyle="1" w:styleId="WW8Num109z4">
    <w:name w:val="WW8Num109z4"/>
    <w:rsid w:val="00032643"/>
  </w:style>
  <w:style w:type="character" w:customStyle="1" w:styleId="WW8Num109z5">
    <w:name w:val="WW8Num109z5"/>
    <w:rsid w:val="00032643"/>
  </w:style>
  <w:style w:type="character" w:customStyle="1" w:styleId="WW8Num109z6">
    <w:name w:val="WW8Num109z6"/>
    <w:rsid w:val="00032643"/>
  </w:style>
  <w:style w:type="character" w:customStyle="1" w:styleId="WW8Num109z7">
    <w:name w:val="WW8Num109z7"/>
    <w:rsid w:val="00032643"/>
  </w:style>
  <w:style w:type="character" w:customStyle="1" w:styleId="WW8Num109z8">
    <w:name w:val="WW8Num109z8"/>
    <w:rsid w:val="00032643"/>
  </w:style>
  <w:style w:type="character" w:customStyle="1" w:styleId="WW8Num110z0">
    <w:name w:val="WW8Num110z0"/>
    <w:rsid w:val="00032643"/>
  </w:style>
  <w:style w:type="character" w:customStyle="1" w:styleId="WW8Num110z1">
    <w:name w:val="WW8Num110z1"/>
    <w:rsid w:val="00032643"/>
  </w:style>
  <w:style w:type="character" w:customStyle="1" w:styleId="WW8Num110z2">
    <w:name w:val="WW8Num110z2"/>
    <w:rsid w:val="00032643"/>
  </w:style>
  <w:style w:type="character" w:customStyle="1" w:styleId="WW8Num110z3">
    <w:name w:val="WW8Num110z3"/>
    <w:rsid w:val="00032643"/>
  </w:style>
  <w:style w:type="character" w:customStyle="1" w:styleId="WW8Num110z4">
    <w:name w:val="WW8Num110z4"/>
    <w:rsid w:val="00032643"/>
  </w:style>
  <w:style w:type="character" w:customStyle="1" w:styleId="WW8Num110z5">
    <w:name w:val="WW8Num110z5"/>
    <w:rsid w:val="00032643"/>
  </w:style>
  <w:style w:type="character" w:customStyle="1" w:styleId="WW8Num110z6">
    <w:name w:val="WW8Num110z6"/>
    <w:rsid w:val="00032643"/>
  </w:style>
  <w:style w:type="character" w:customStyle="1" w:styleId="WW8Num110z7">
    <w:name w:val="WW8Num110z7"/>
    <w:rsid w:val="00032643"/>
  </w:style>
  <w:style w:type="character" w:customStyle="1" w:styleId="WW8Num110z8">
    <w:name w:val="WW8Num110z8"/>
    <w:rsid w:val="00032643"/>
  </w:style>
  <w:style w:type="character" w:customStyle="1" w:styleId="WW8Num111z0">
    <w:name w:val="WW8Num111z0"/>
    <w:rsid w:val="00032643"/>
  </w:style>
  <w:style w:type="character" w:customStyle="1" w:styleId="WW8Num111z1">
    <w:name w:val="WW8Num111z1"/>
    <w:rsid w:val="00032643"/>
  </w:style>
  <w:style w:type="character" w:customStyle="1" w:styleId="WW8Num111z2">
    <w:name w:val="WW8Num111z2"/>
    <w:rsid w:val="00032643"/>
  </w:style>
  <w:style w:type="character" w:customStyle="1" w:styleId="WW8Num111z3">
    <w:name w:val="WW8Num111z3"/>
    <w:rsid w:val="00032643"/>
  </w:style>
  <w:style w:type="character" w:customStyle="1" w:styleId="WW8Num111z4">
    <w:name w:val="WW8Num111z4"/>
    <w:rsid w:val="00032643"/>
  </w:style>
  <w:style w:type="character" w:customStyle="1" w:styleId="WW8Num111z5">
    <w:name w:val="WW8Num111z5"/>
    <w:rsid w:val="00032643"/>
  </w:style>
  <w:style w:type="character" w:customStyle="1" w:styleId="WW8Num111z6">
    <w:name w:val="WW8Num111z6"/>
    <w:rsid w:val="00032643"/>
  </w:style>
  <w:style w:type="character" w:customStyle="1" w:styleId="WW8Num111z7">
    <w:name w:val="WW8Num111z7"/>
    <w:rsid w:val="00032643"/>
  </w:style>
  <w:style w:type="character" w:customStyle="1" w:styleId="WW8Num111z8">
    <w:name w:val="WW8Num111z8"/>
    <w:rsid w:val="00032643"/>
  </w:style>
  <w:style w:type="character" w:customStyle="1" w:styleId="WW8Num112z0">
    <w:name w:val="WW8Num112z0"/>
    <w:rsid w:val="00032643"/>
  </w:style>
  <w:style w:type="character" w:customStyle="1" w:styleId="WW8Num112z1">
    <w:name w:val="WW8Num112z1"/>
    <w:rsid w:val="00032643"/>
    <w:rPr>
      <w:color w:val="auto"/>
    </w:rPr>
  </w:style>
  <w:style w:type="character" w:customStyle="1" w:styleId="WW8Num113z0">
    <w:name w:val="WW8Num113z0"/>
    <w:rsid w:val="00032643"/>
    <w:rPr>
      <w:rFonts w:cs="Times New Roman"/>
      <w:b w:val="0"/>
      <w:bCs w:val="0"/>
    </w:rPr>
  </w:style>
  <w:style w:type="character" w:customStyle="1" w:styleId="WW8Num114z0">
    <w:name w:val="WW8Num114z0"/>
    <w:rsid w:val="00032643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/>
    </w:rPr>
  </w:style>
  <w:style w:type="character" w:customStyle="1" w:styleId="WW8Num114z1">
    <w:name w:val="WW8Num114z1"/>
    <w:rsid w:val="00032643"/>
  </w:style>
  <w:style w:type="character" w:customStyle="1" w:styleId="WW8Num114z2">
    <w:name w:val="WW8Num114z2"/>
    <w:rsid w:val="00032643"/>
  </w:style>
  <w:style w:type="character" w:customStyle="1" w:styleId="WW8Num114z3">
    <w:name w:val="WW8Num114z3"/>
    <w:rsid w:val="00032643"/>
  </w:style>
  <w:style w:type="character" w:customStyle="1" w:styleId="WW8Num114z4">
    <w:name w:val="WW8Num114z4"/>
    <w:rsid w:val="00032643"/>
  </w:style>
  <w:style w:type="character" w:customStyle="1" w:styleId="WW8Num114z5">
    <w:name w:val="WW8Num114z5"/>
    <w:rsid w:val="00032643"/>
  </w:style>
  <w:style w:type="character" w:customStyle="1" w:styleId="WW8Num114z6">
    <w:name w:val="WW8Num114z6"/>
    <w:rsid w:val="00032643"/>
  </w:style>
  <w:style w:type="character" w:customStyle="1" w:styleId="WW8Num114z7">
    <w:name w:val="WW8Num114z7"/>
    <w:rsid w:val="00032643"/>
  </w:style>
  <w:style w:type="character" w:customStyle="1" w:styleId="WW8Num114z8">
    <w:name w:val="WW8Num114z8"/>
    <w:rsid w:val="00032643"/>
  </w:style>
  <w:style w:type="character" w:customStyle="1" w:styleId="WW8Num115z0">
    <w:name w:val="WW8Num115z0"/>
    <w:rsid w:val="00032643"/>
    <w:rPr>
      <w:rFonts w:cs="Times New Roman"/>
      <w:color w:val="auto"/>
    </w:rPr>
  </w:style>
  <w:style w:type="character" w:customStyle="1" w:styleId="WW8Num115z1">
    <w:name w:val="WW8Num115z1"/>
    <w:rsid w:val="00032643"/>
    <w:rPr>
      <w:rFonts w:cs="Times New Roman"/>
    </w:rPr>
  </w:style>
  <w:style w:type="character" w:customStyle="1" w:styleId="WW8Num116z0">
    <w:name w:val="WW8Num116z0"/>
    <w:rsid w:val="00032643"/>
  </w:style>
  <w:style w:type="character" w:customStyle="1" w:styleId="WW8Num116z1">
    <w:name w:val="WW8Num116z1"/>
    <w:rsid w:val="00032643"/>
    <w:rPr>
      <w:color w:val="auto"/>
    </w:rPr>
  </w:style>
  <w:style w:type="character" w:customStyle="1" w:styleId="WW8Num117z0">
    <w:name w:val="WW8Num117z0"/>
    <w:rsid w:val="00032643"/>
    <w:rPr>
      <w:rFonts w:ascii="Arial" w:hAnsi="Arial" w:cs="Arial"/>
      <w:b/>
    </w:rPr>
  </w:style>
  <w:style w:type="character" w:customStyle="1" w:styleId="WW8Num117z1">
    <w:name w:val="WW8Num117z1"/>
    <w:rsid w:val="00032643"/>
  </w:style>
  <w:style w:type="character" w:customStyle="1" w:styleId="WW8Num117z2">
    <w:name w:val="WW8Num117z2"/>
    <w:rsid w:val="00032643"/>
  </w:style>
  <w:style w:type="character" w:customStyle="1" w:styleId="WW8Num117z3">
    <w:name w:val="WW8Num117z3"/>
    <w:rsid w:val="00032643"/>
  </w:style>
  <w:style w:type="character" w:customStyle="1" w:styleId="WW8Num117z4">
    <w:name w:val="WW8Num117z4"/>
    <w:rsid w:val="00032643"/>
  </w:style>
  <w:style w:type="character" w:customStyle="1" w:styleId="WW8Num117z5">
    <w:name w:val="WW8Num117z5"/>
    <w:rsid w:val="00032643"/>
  </w:style>
  <w:style w:type="character" w:customStyle="1" w:styleId="WW8Num117z6">
    <w:name w:val="WW8Num117z6"/>
    <w:rsid w:val="00032643"/>
  </w:style>
  <w:style w:type="character" w:customStyle="1" w:styleId="WW8Num117z7">
    <w:name w:val="WW8Num117z7"/>
    <w:rsid w:val="00032643"/>
  </w:style>
  <w:style w:type="character" w:customStyle="1" w:styleId="WW8Num117z8">
    <w:name w:val="WW8Num117z8"/>
    <w:rsid w:val="00032643"/>
  </w:style>
  <w:style w:type="character" w:customStyle="1" w:styleId="WW8Num118z0">
    <w:name w:val="WW8Num118z0"/>
    <w:rsid w:val="00032643"/>
    <w:rPr>
      <w:rFonts w:cs="Times New Roman"/>
      <w:b w:val="0"/>
      <w:bCs w:val="0"/>
      <w:iCs/>
      <w:sz w:val="22"/>
      <w:szCs w:val="22"/>
    </w:rPr>
  </w:style>
  <w:style w:type="character" w:customStyle="1" w:styleId="WW8Num119z0">
    <w:name w:val="WW8Num119z0"/>
    <w:rsid w:val="00032643"/>
    <w:rPr>
      <w:rFonts w:cs="Times New Roman"/>
    </w:rPr>
  </w:style>
  <w:style w:type="character" w:customStyle="1" w:styleId="WW8Num119z1">
    <w:name w:val="WW8Num119z1"/>
    <w:rsid w:val="00032643"/>
    <w:rPr>
      <w:rFonts w:cs="Times New Roman"/>
      <w:b w:val="0"/>
      <w:bCs/>
      <w:color w:val="auto"/>
    </w:rPr>
  </w:style>
  <w:style w:type="character" w:customStyle="1" w:styleId="WW8Num120z0">
    <w:name w:val="WW8Num120z0"/>
    <w:rsid w:val="00032643"/>
    <w:rPr>
      <w:rFonts w:cs="Times New Roman"/>
    </w:rPr>
  </w:style>
  <w:style w:type="character" w:customStyle="1" w:styleId="WW8Num120z1">
    <w:name w:val="WW8Num120z1"/>
    <w:rsid w:val="00032643"/>
    <w:rPr>
      <w:rFonts w:cs="Times New Roman"/>
      <w:color w:val="auto"/>
    </w:rPr>
  </w:style>
  <w:style w:type="character" w:customStyle="1" w:styleId="WW8Num121z0">
    <w:name w:val="WW8Num121z0"/>
    <w:rsid w:val="00032643"/>
    <w:rPr>
      <w:rFonts w:cs="Times New Roman"/>
      <w:b w:val="0"/>
      <w:bCs w:val="0"/>
    </w:rPr>
  </w:style>
  <w:style w:type="character" w:customStyle="1" w:styleId="WW8Num122z0">
    <w:name w:val="WW8Num122z0"/>
    <w:rsid w:val="00032643"/>
  </w:style>
  <w:style w:type="character" w:customStyle="1" w:styleId="WW8Num122z1">
    <w:name w:val="WW8Num122z1"/>
    <w:rsid w:val="00032643"/>
  </w:style>
  <w:style w:type="character" w:customStyle="1" w:styleId="WW8Num122z2">
    <w:name w:val="WW8Num122z2"/>
    <w:rsid w:val="00032643"/>
  </w:style>
  <w:style w:type="character" w:customStyle="1" w:styleId="WW8Num122z3">
    <w:name w:val="WW8Num122z3"/>
    <w:rsid w:val="00032643"/>
  </w:style>
  <w:style w:type="character" w:customStyle="1" w:styleId="WW8Num122z4">
    <w:name w:val="WW8Num122z4"/>
    <w:rsid w:val="00032643"/>
  </w:style>
  <w:style w:type="character" w:customStyle="1" w:styleId="WW8Num122z5">
    <w:name w:val="WW8Num122z5"/>
    <w:rsid w:val="00032643"/>
  </w:style>
  <w:style w:type="character" w:customStyle="1" w:styleId="WW8Num122z6">
    <w:name w:val="WW8Num122z6"/>
    <w:rsid w:val="00032643"/>
  </w:style>
  <w:style w:type="character" w:customStyle="1" w:styleId="WW8Num122z7">
    <w:name w:val="WW8Num122z7"/>
    <w:rsid w:val="00032643"/>
  </w:style>
  <w:style w:type="character" w:customStyle="1" w:styleId="WW8Num122z8">
    <w:name w:val="WW8Num122z8"/>
    <w:rsid w:val="00032643"/>
  </w:style>
  <w:style w:type="character" w:customStyle="1" w:styleId="WW8Num123z0">
    <w:name w:val="WW8Num123z0"/>
    <w:rsid w:val="00032643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123z1">
    <w:name w:val="WW8Num123z1"/>
    <w:rsid w:val="00032643"/>
  </w:style>
  <w:style w:type="character" w:customStyle="1" w:styleId="WW8Num123z2">
    <w:name w:val="WW8Num123z2"/>
    <w:rsid w:val="00032643"/>
  </w:style>
  <w:style w:type="character" w:customStyle="1" w:styleId="WW8Num123z3">
    <w:name w:val="WW8Num123z3"/>
    <w:rsid w:val="00032643"/>
  </w:style>
  <w:style w:type="character" w:customStyle="1" w:styleId="WW8Num123z4">
    <w:name w:val="WW8Num123z4"/>
    <w:rsid w:val="00032643"/>
  </w:style>
  <w:style w:type="character" w:customStyle="1" w:styleId="WW8Num123z5">
    <w:name w:val="WW8Num123z5"/>
    <w:rsid w:val="00032643"/>
  </w:style>
  <w:style w:type="character" w:customStyle="1" w:styleId="WW8Num123z6">
    <w:name w:val="WW8Num123z6"/>
    <w:rsid w:val="00032643"/>
  </w:style>
  <w:style w:type="character" w:customStyle="1" w:styleId="WW8Num123z7">
    <w:name w:val="WW8Num123z7"/>
    <w:rsid w:val="00032643"/>
  </w:style>
  <w:style w:type="character" w:customStyle="1" w:styleId="WW8Num123z8">
    <w:name w:val="WW8Num123z8"/>
    <w:rsid w:val="00032643"/>
  </w:style>
  <w:style w:type="character" w:customStyle="1" w:styleId="WW8Num124z0">
    <w:name w:val="WW8Num124z0"/>
    <w:rsid w:val="00032643"/>
    <w:rPr>
      <w:rFonts w:cs="Times New Roman"/>
    </w:rPr>
  </w:style>
  <w:style w:type="character" w:customStyle="1" w:styleId="WW8Num124z1">
    <w:name w:val="WW8Num124z1"/>
    <w:rsid w:val="00032643"/>
    <w:rPr>
      <w:rFonts w:cs="Times New Roman"/>
      <w:color w:val="auto"/>
    </w:rPr>
  </w:style>
  <w:style w:type="character" w:customStyle="1" w:styleId="WW8Num125z0">
    <w:name w:val="WW8Num125z0"/>
    <w:rsid w:val="00032643"/>
    <w:rPr>
      <w:rFonts w:cs="Times New Roman"/>
    </w:rPr>
  </w:style>
  <w:style w:type="character" w:customStyle="1" w:styleId="WW8Num125z1">
    <w:name w:val="WW8Num125z1"/>
    <w:rsid w:val="00032643"/>
    <w:rPr>
      <w:rFonts w:cs="Times New Roman"/>
      <w:color w:val="auto"/>
    </w:rPr>
  </w:style>
  <w:style w:type="character" w:customStyle="1" w:styleId="WW8Num126z0">
    <w:name w:val="WW8Num126z0"/>
    <w:rsid w:val="00032643"/>
    <w:rPr>
      <w:rFonts w:cs="Times New Roman"/>
      <w:b w:val="0"/>
      <w:bCs w:val="0"/>
    </w:rPr>
  </w:style>
  <w:style w:type="character" w:customStyle="1" w:styleId="WW8Num127z0">
    <w:name w:val="WW8Num127z0"/>
    <w:rsid w:val="00032643"/>
  </w:style>
  <w:style w:type="character" w:customStyle="1" w:styleId="WW8Num127z1">
    <w:name w:val="WW8Num127z1"/>
    <w:rsid w:val="00032643"/>
  </w:style>
  <w:style w:type="character" w:customStyle="1" w:styleId="WW8Num127z2">
    <w:name w:val="WW8Num127z2"/>
    <w:rsid w:val="00032643"/>
  </w:style>
  <w:style w:type="character" w:customStyle="1" w:styleId="WW8Num127z3">
    <w:name w:val="WW8Num127z3"/>
    <w:rsid w:val="00032643"/>
  </w:style>
  <w:style w:type="character" w:customStyle="1" w:styleId="WW8Num127z4">
    <w:name w:val="WW8Num127z4"/>
    <w:rsid w:val="00032643"/>
  </w:style>
  <w:style w:type="character" w:customStyle="1" w:styleId="WW8Num127z5">
    <w:name w:val="WW8Num127z5"/>
    <w:rsid w:val="00032643"/>
  </w:style>
  <w:style w:type="character" w:customStyle="1" w:styleId="WW8Num127z6">
    <w:name w:val="WW8Num127z6"/>
    <w:rsid w:val="00032643"/>
  </w:style>
  <w:style w:type="character" w:customStyle="1" w:styleId="WW8Num127z7">
    <w:name w:val="WW8Num127z7"/>
    <w:rsid w:val="00032643"/>
  </w:style>
  <w:style w:type="character" w:customStyle="1" w:styleId="WW8Num127z8">
    <w:name w:val="WW8Num127z8"/>
    <w:rsid w:val="00032643"/>
  </w:style>
  <w:style w:type="character" w:customStyle="1" w:styleId="WW8Num128z0">
    <w:name w:val="WW8Num128z0"/>
    <w:rsid w:val="00032643"/>
    <w:rPr>
      <w:rFonts w:cs="Times New Roman"/>
      <w:b w:val="0"/>
      <w:bCs w:val="0"/>
    </w:rPr>
  </w:style>
  <w:style w:type="character" w:customStyle="1" w:styleId="WW8Num129z0">
    <w:name w:val="WW8Num129z0"/>
    <w:rsid w:val="00032643"/>
    <w:rPr>
      <w:rFonts w:cs="Times New Roman"/>
    </w:rPr>
  </w:style>
  <w:style w:type="character" w:customStyle="1" w:styleId="WW8Num130z0">
    <w:name w:val="WW8Num130z0"/>
    <w:rsid w:val="00032643"/>
  </w:style>
  <w:style w:type="character" w:customStyle="1" w:styleId="WW8Num130z1">
    <w:name w:val="WW8Num130z1"/>
    <w:rsid w:val="00032643"/>
  </w:style>
  <w:style w:type="character" w:customStyle="1" w:styleId="WW8Num130z2">
    <w:name w:val="WW8Num130z2"/>
    <w:rsid w:val="00032643"/>
  </w:style>
  <w:style w:type="character" w:customStyle="1" w:styleId="WW8Num130z3">
    <w:name w:val="WW8Num130z3"/>
    <w:rsid w:val="00032643"/>
  </w:style>
  <w:style w:type="character" w:customStyle="1" w:styleId="WW8Num130z4">
    <w:name w:val="WW8Num130z4"/>
    <w:rsid w:val="00032643"/>
  </w:style>
  <w:style w:type="character" w:customStyle="1" w:styleId="WW8Num130z5">
    <w:name w:val="WW8Num130z5"/>
    <w:rsid w:val="00032643"/>
  </w:style>
  <w:style w:type="character" w:customStyle="1" w:styleId="WW8Num130z6">
    <w:name w:val="WW8Num130z6"/>
    <w:rsid w:val="00032643"/>
  </w:style>
  <w:style w:type="character" w:customStyle="1" w:styleId="WW8Num130z7">
    <w:name w:val="WW8Num130z7"/>
    <w:rsid w:val="00032643"/>
  </w:style>
  <w:style w:type="character" w:customStyle="1" w:styleId="WW8Num130z8">
    <w:name w:val="WW8Num130z8"/>
    <w:rsid w:val="00032643"/>
  </w:style>
  <w:style w:type="character" w:customStyle="1" w:styleId="WW8Num131z0">
    <w:name w:val="WW8Num131z0"/>
    <w:rsid w:val="00032643"/>
    <w:rPr>
      <w:rFonts w:cs="Times New Roman"/>
    </w:rPr>
  </w:style>
  <w:style w:type="character" w:customStyle="1" w:styleId="WW8Num131z1">
    <w:name w:val="WW8Num131z1"/>
    <w:rsid w:val="00032643"/>
    <w:rPr>
      <w:rFonts w:cs="Times New Roman"/>
      <w:b w:val="0"/>
      <w:bCs/>
      <w:color w:val="auto"/>
    </w:rPr>
  </w:style>
  <w:style w:type="character" w:customStyle="1" w:styleId="WW8Num132z0">
    <w:name w:val="WW8Num132z0"/>
    <w:rsid w:val="00032643"/>
    <w:rPr>
      <w:rFonts w:cs="Times New Roman"/>
      <w:b w:val="0"/>
      <w:bCs/>
      <w:iCs/>
    </w:rPr>
  </w:style>
  <w:style w:type="character" w:customStyle="1" w:styleId="WW8Num132z1">
    <w:name w:val="WW8Num132z1"/>
    <w:rsid w:val="00032643"/>
    <w:rPr>
      <w:rFonts w:cs="Times New Roman"/>
      <w:b w:val="0"/>
      <w:bCs w:val="0"/>
    </w:rPr>
  </w:style>
  <w:style w:type="character" w:customStyle="1" w:styleId="WW8Num133z0">
    <w:name w:val="WW8Num133z0"/>
    <w:rsid w:val="00032643"/>
  </w:style>
  <w:style w:type="character" w:customStyle="1" w:styleId="WW8Num133z1">
    <w:name w:val="WW8Num133z1"/>
    <w:rsid w:val="00032643"/>
    <w:rPr>
      <w:color w:val="auto"/>
    </w:rPr>
  </w:style>
  <w:style w:type="character" w:customStyle="1" w:styleId="WW8Num134z0">
    <w:name w:val="WW8Num134z0"/>
    <w:rsid w:val="00032643"/>
  </w:style>
  <w:style w:type="character" w:customStyle="1" w:styleId="WW8Num134z1">
    <w:name w:val="WW8Num134z1"/>
    <w:rsid w:val="00032643"/>
  </w:style>
  <w:style w:type="character" w:customStyle="1" w:styleId="WW8Num134z2">
    <w:name w:val="WW8Num134z2"/>
    <w:rsid w:val="00032643"/>
  </w:style>
  <w:style w:type="character" w:customStyle="1" w:styleId="WW8Num134z3">
    <w:name w:val="WW8Num134z3"/>
    <w:rsid w:val="00032643"/>
  </w:style>
  <w:style w:type="character" w:customStyle="1" w:styleId="WW8Num134z4">
    <w:name w:val="WW8Num134z4"/>
    <w:rsid w:val="00032643"/>
  </w:style>
  <w:style w:type="character" w:customStyle="1" w:styleId="WW8Num134z5">
    <w:name w:val="WW8Num134z5"/>
    <w:rsid w:val="00032643"/>
  </w:style>
  <w:style w:type="character" w:customStyle="1" w:styleId="WW8Num134z6">
    <w:name w:val="WW8Num134z6"/>
    <w:rsid w:val="00032643"/>
  </w:style>
  <w:style w:type="character" w:customStyle="1" w:styleId="WW8Num134z7">
    <w:name w:val="WW8Num134z7"/>
    <w:rsid w:val="00032643"/>
  </w:style>
  <w:style w:type="character" w:customStyle="1" w:styleId="WW8Num134z8">
    <w:name w:val="WW8Num134z8"/>
    <w:rsid w:val="00032643"/>
  </w:style>
  <w:style w:type="character" w:customStyle="1" w:styleId="WW8Num135z0">
    <w:name w:val="WW8Num135z0"/>
    <w:rsid w:val="00032643"/>
    <w:rPr>
      <w:rFonts w:ascii="Arial" w:hAnsi="Arial" w:cs="Arial"/>
    </w:rPr>
  </w:style>
  <w:style w:type="character" w:customStyle="1" w:styleId="WW8Num135z1">
    <w:name w:val="WW8Num135z1"/>
    <w:rsid w:val="00032643"/>
  </w:style>
  <w:style w:type="character" w:customStyle="1" w:styleId="WW8Num135z2">
    <w:name w:val="WW8Num135z2"/>
    <w:rsid w:val="00032643"/>
  </w:style>
  <w:style w:type="character" w:customStyle="1" w:styleId="WW8Num135z3">
    <w:name w:val="WW8Num135z3"/>
    <w:rsid w:val="00032643"/>
  </w:style>
  <w:style w:type="character" w:customStyle="1" w:styleId="WW8Num135z4">
    <w:name w:val="WW8Num135z4"/>
    <w:rsid w:val="00032643"/>
  </w:style>
  <w:style w:type="character" w:customStyle="1" w:styleId="WW8Num135z5">
    <w:name w:val="WW8Num135z5"/>
    <w:rsid w:val="00032643"/>
  </w:style>
  <w:style w:type="character" w:customStyle="1" w:styleId="WW8Num135z6">
    <w:name w:val="WW8Num135z6"/>
    <w:rsid w:val="00032643"/>
  </w:style>
  <w:style w:type="character" w:customStyle="1" w:styleId="WW8Num135z7">
    <w:name w:val="WW8Num135z7"/>
    <w:rsid w:val="00032643"/>
  </w:style>
  <w:style w:type="character" w:customStyle="1" w:styleId="WW8Num135z8">
    <w:name w:val="WW8Num135z8"/>
    <w:rsid w:val="00032643"/>
  </w:style>
  <w:style w:type="character" w:customStyle="1" w:styleId="WW8Num136z0">
    <w:name w:val="WW8Num136z0"/>
    <w:rsid w:val="00032643"/>
  </w:style>
  <w:style w:type="character" w:customStyle="1" w:styleId="WW8Num136z1">
    <w:name w:val="WW8Num136z1"/>
    <w:rsid w:val="00032643"/>
    <w:rPr>
      <w:color w:val="auto"/>
    </w:rPr>
  </w:style>
  <w:style w:type="character" w:customStyle="1" w:styleId="WW8Num137z0">
    <w:name w:val="WW8Num137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37z1">
    <w:name w:val="WW8Num137z1"/>
    <w:rsid w:val="00032643"/>
    <w:rPr>
      <w:rFonts w:cs="Times New Roman"/>
    </w:rPr>
  </w:style>
  <w:style w:type="character" w:customStyle="1" w:styleId="WW8Num137z6">
    <w:name w:val="WW8Num137z6"/>
    <w:rsid w:val="00032643"/>
    <w:rPr>
      <w:rFonts w:ascii="Times New Roman" w:eastAsia="Times New Roman" w:hAnsi="Times New Roman" w:cs="Times New Roman"/>
    </w:rPr>
  </w:style>
  <w:style w:type="character" w:customStyle="1" w:styleId="WW8Num138z0">
    <w:name w:val="WW8Num138z0"/>
    <w:rsid w:val="00032643"/>
    <w:rPr>
      <w:rFonts w:cs="Times New Roman"/>
    </w:rPr>
  </w:style>
  <w:style w:type="character" w:customStyle="1" w:styleId="WW8Num138z1">
    <w:name w:val="WW8Num138z1"/>
    <w:rsid w:val="00032643"/>
    <w:rPr>
      <w:rFonts w:cs="Times New Roman"/>
      <w:bCs/>
      <w:iCs/>
    </w:rPr>
  </w:style>
  <w:style w:type="character" w:customStyle="1" w:styleId="WW8Num139z0">
    <w:name w:val="WW8Num139z0"/>
    <w:rsid w:val="00032643"/>
    <w:rPr>
      <w:rFonts w:ascii="Symbol" w:hAnsi="Symbol" w:cs="Symbol"/>
    </w:rPr>
  </w:style>
  <w:style w:type="character" w:customStyle="1" w:styleId="WW8Num139z1">
    <w:name w:val="WW8Num139z1"/>
    <w:rsid w:val="00032643"/>
    <w:rPr>
      <w:rFonts w:ascii="Courier New" w:hAnsi="Courier New" w:cs="Courier New"/>
    </w:rPr>
  </w:style>
  <w:style w:type="character" w:customStyle="1" w:styleId="WW8Num139z2">
    <w:name w:val="WW8Num139z2"/>
    <w:rsid w:val="00032643"/>
    <w:rPr>
      <w:rFonts w:ascii="Wingdings" w:hAnsi="Wingdings" w:cs="Wingdings"/>
    </w:rPr>
  </w:style>
  <w:style w:type="character" w:customStyle="1" w:styleId="WW8Num140z0">
    <w:name w:val="WW8Num140z0"/>
    <w:rsid w:val="00032643"/>
    <w:rPr>
      <w:rFonts w:cs="Times New Roman"/>
    </w:rPr>
  </w:style>
  <w:style w:type="character" w:customStyle="1" w:styleId="WW8Num140z1">
    <w:name w:val="WW8Num140z1"/>
    <w:rsid w:val="00032643"/>
    <w:rPr>
      <w:rFonts w:cs="Times New Roman"/>
      <w:color w:val="auto"/>
    </w:rPr>
  </w:style>
  <w:style w:type="character" w:customStyle="1" w:styleId="WW8Num141z0">
    <w:name w:val="WW8Num141z0"/>
    <w:rsid w:val="00032643"/>
  </w:style>
  <w:style w:type="character" w:customStyle="1" w:styleId="WW8Num141z1">
    <w:name w:val="WW8Num141z1"/>
    <w:rsid w:val="00032643"/>
    <w:rPr>
      <w:color w:val="auto"/>
    </w:rPr>
  </w:style>
  <w:style w:type="character" w:customStyle="1" w:styleId="WW8Num142z0">
    <w:name w:val="WW8Num142z0"/>
    <w:rsid w:val="00032643"/>
  </w:style>
  <w:style w:type="character" w:customStyle="1" w:styleId="WW8Num142z1">
    <w:name w:val="WW8Num142z1"/>
    <w:rsid w:val="00032643"/>
  </w:style>
  <w:style w:type="character" w:customStyle="1" w:styleId="WW8Num142z2">
    <w:name w:val="WW8Num142z2"/>
    <w:rsid w:val="00032643"/>
  </w:style>
  <w:style w:type="character" w:customStyle="1" w:styleId="WW8Num142z3">
    <w:name w:val="WW8Num142z3"/>
    <w:rsid w:val="00032643"/>
  </w:style>
  <w:style w:type="character" w:customStyle="1" w:styleId="WW8Num142z4">
    <w:name w:val="WW8Num142z4"/>
    <w:rsid w:val="00032643"/>
  </w:style>
  <w:style w:type="character" w:customStyle="1" w:styleId="WW8Num142z5">
    <w:name w:val="WW8Num142z5"/>
    <w:rsid w:val="00032643"/>
  </w:style>
  <w:style w:type="character" w:customStyle="1" w:styleId="WW8Num142z6">
    <w:name w:val="WW8Num142z6"/>
    <w:rsid w:val="00032643"/>
  </w:style>
  <w:style w:type="character" w:customStyle="1" w:styleId="WW8Num142z7">
    <w:name w:val="WW8Num142z7"/>
    <w:rsid w:val="00032643"/>
  </w:style>
  <w:style w:type="character" w:customStyle="1" w:styleId="WW8Num142z8">
    <w:name w:val="WW8Num142z8"/>
    <w:rsid w:val="00032643"/>
  </w:style>
  <w:style w:type="character" w:customStyle="1" w:styleId="WW8Num143z0">
    <w:name w:val="WW8Num143z0"/>
    <w:rsid w:val="00032643"/>
    <w:rPr>
      <w:rFonts w:cs="Times New Roman"/>
      <w:b w:val="0"/>
      <w:bCs/>
      <w:iCs/>
    </w:rPr>
  </w:style>
  <w:style w:type="character" w:customStyle="1" w:styleId="WW8Num143z1">
    <w:name w:val="WW8Num143z1"/>
    <w:rsid w:val="00032643"/>
    <w:rPr>
      <w:rFonts w:cs="Times New Roman"/>
      <w:b w:val="0"/>
      <w:bCs w:val="0"/>
    </w:rPr>
  </w:style>
  <w:style w:type="character" w:customStyle="1" w:styleId="WW8Num144z0">
    <w:name w:val="WW8Num144z0"/>
    <w:rsid w:val="00032643"/>
  </w:style>
  <w:style w:type="character" w:customStyle="1" w:styleId="WW8Num144z1">
    <w:name w:val="WW8Num144z1"/>
    <w:rsid w:val="00032643"/>
  </w:style>
  <w:style w:type="character" w:customStyle="1" w:styleId="WW8Num144z2">
    <w:name w:val="WW8Num144z2"/>
    <w:rsid w:val="00032643"/>
  </w:style>
  <w:style w:type="character" w:customStyle="1" w:styleId="WW8Num144z3">
    <w:name w:val="WW8Num144z3"/>
    <w:rsid w:val="00032643"/>
  </w:style>
  <w:style w:type="character" w:customStyle="1" w:styleId="WW8Num144z4">
    <w:name w:val="WW8Num144z4"/>
    <w:rsid w:val="00032643"/>
  </w:style>
  <w:style w:type="character" w:customStyle="1" w:styleId="WW8Num144z5">
    <w:name w:val="WW8Num144z5"/>
    <w:rsid w:val="00032643"/>
  </w:style>
  <w:style w:type="character" w:customStyle="1" w:styleId="WW8Num144z6">
    <w:name w:val="WW8Num144z6"/>
    <w:rsid w:val="00032643"/>
  </w:style>
  <w:style w:type="character" w:customStyle="1" w:styleId="WW8Num144z7">
    <w:name w:val="WW8Num144z7"/>
    <w:rsid w:val="00032643"/>
  </w:style>
  <w:style w:type="character" w:customStyle="1" w:styleId="WW8Num144z8">
    <w:name w:val="WW8Num144z8"/>
    <w:rsid w:val="00032643"/>
  </w:style>
  <w:style w:type="character" w:customStyle="1" w:styleId="WW8Num145z0">
    <w:name w:val="WW8Num145z0"/>
    <w:rsid w:val="00032643"/>
    <w:rPr>
      <w:rFonts w:cs="Times New Roman"/>
      <w:b w:val="0"/>
      <w:bCs w:val="0"/>
    </w:rPr>
  </w:style>
  <w:style w:type="character" w:customStyle="1" w:styleId="WW8Num146z0">
    <w:name w:val="WW8Num146z0"/>
    <w:rsid w:val="00032643"/>
    <w:rPr>
      <w:rFonts w:cs="Times New Roman"/>
      <w:b w:val="0"/>
      <w:bCs w:val="0"/>
    </w:rPr>
  </w:style>
  <w:style w:type="character" w:customStyle="1" w:styleId="WW8Num147z0">
    <w:name w:val="WW8Num147z0"/>
    <w:rsid w:val="00032643"/>
    <w:rPr>
      <w:rFonts w:cs="Times New Roman"/>
      <w:b w:val="0"/>
      <w:bCs/>
      <w:iCs/>
    </w:rPr>
  </w:style>
  <w:style w:type="character" w:customStyle="1" w:styleId="WW8Num147z1">
    <w:name w:val="WW8Num147z1"/>
    <w:rsid w:val="00032643"/>
    <w:rPr>
      <w:rFonts w:cs="Times New Roman"/>
      <w:b w:val="0"/>
      <w:bCs w:val="0"/>
    </w:rPr>
  </w:style>
  <w:style w:type="character" w:customStyle="1" w:styleId="WW8Num148z0">
    <w:name w:val="WW8Num148z0"/>
    <w:rsid w:val="00032643"/>
  </w:style>
  <w:style w:type="character" w:customStyle="1" w:styleId="WW8Num148z1">
    <w:name w:val="WW8Num148z1"/>
    <w:rsid w:val="00032643"/>
    <w:rPr>
      <w:color w:val="auto"/>
    </w:rPr>
  </w:style>
  <w:style w:type="character" w:customStyle="1" w:styleId="WW8Num149z0">
    <w:name w:val="WW8Num149z0"/>
    <w:rsid w:val="00032643"/>
    <w:rPr>
      <w:rFonts w:cs="Times New Roman"/>
      <w:b w:val="0"/>
      <w:bCs w:val="0"/>
      <w:iCs/>
    </w:rPr>
  </w:style>
  <w:style w:type="character" w:customStyle="1" w:styleId="WW8Num150z0">
    <w:name w:val="WW8Num150z0"/>
    <w:rsid w:val="00032643"/>
    <w:rPr>
      <w:rFonts w:cs="Times New Roman"/>
      <w:b w:val="0"/>
      <w:bCs/>
      <w:iCs/>
    </w:rPr>
  </w:style>
  <w:style w:type="character" w:customStyle="1" w:styleId="WW8Num150z1">
    <w:name w:val="WW8Num150z1"/>
    <w:rsid w:val="00032643"/>
    <w:rPr>
      <w:rFonts w:cs="Times New Roman"/>
      <w:b w:val="0"/>
      <w:bCs w:val="0"/>
    </w:rPr>
  </w:style>
  <w:style w:type="character" w:customStyle="1" w:styleId="WW8Num151z0">
    <w:name w:val="WW8Num151z0"/>
    <w:rsid w:val="00032643"/>
  </w:style>
  <w:style w:type="character" w:customStyle="1" w:styleId="WW8Num151z1">
    <w:name w:val="WW8Num151z1"/>
    <w:rsid w:val="00032643"/>
  </w:style>
  <w:style w:type="character" w:customStyle="1" w:styleId="WW8Num151z2">
    <w:name w:val="WW8Num151z2"/>
    <w:rsid w:val="00032643"/>
  </w:style>
  <w:style w:type="character" w:customStyle="1" w:styleId="WW8Num151z3">
    <w:name w:val="WW8Num151z3"/>
    <w:rsid w:val="00032643"/>
  </w:style>
  <w:style w:type="character" w:customStyle="1" w:styleId="WW8Num151z4">
    <w:name w:val="WW8Num151z4"/>
    <w:rsid w:val="00032643"/>
  </w:style>
  <w:style w:type="character" w:customStyle="1" w:styleId="WW8Num151z5">
    <w:name w:val="WW8Num151z5"/>
    <w:rsid w:val="00032643"/>
  </w:style>
  <w:style w:type="character" w:customStyle="1" w:styleId="WW8Num151z6">
    <w:name w:val="WW8Num151z6"/>
    <w:rsid w:val="00032643"/>
  </w:style>
  <w:style w:type="character" w:customStyle="1" w:styleId="WW8Num151z7">
    <w:name w:val="WW8Num151z7"/>
    <w:rsid w:val="00032643"/>
  </w:style>
  <w:style w:type="character" w:customStyle="1" w:styleId="WW8Num151z8">
    <w:name w:val="WW8Num151z8"/>
    <w:rsid w:val="00032643"/>
  </w:style>
  <w:style w:type="character" w:customStyle="1" w:styleId="WW8Num152z0">
    <w:name w:val="WW8Num152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52z1">
    <w:name w:val="WW8Num152z1"/>
    <w:rsid w:val="00032643"/>
    <w:rPr>
      <w:rFonts w:cs="Times New Roman"/>
    </w:rPr>
  </w:style>
  <w:style w:type="character" w:customStyle="1" w:styleId="WW8Num152z6">
    <w:name w:val="WW8Num152z6"/>
    <w:rsid w:val="00032643"/>
    <w:rPr>
      <w:rFonts w:ascii="Times New Roman" w:eastAsia="Times New Roman" w:hAnsi="Times New Roman" w:cs="Times New Roman"/>
    </w:rPr>
  </w:style>
  <w:style w:type="character" w:customStyle="1" w:styleId="WW8Num153z0">
    <w:name w:val="WW8Num153z0"/>
    <w:rsid w:val="00032643"/>
    <w:rPr>
      <w:rFonts w:cs="Times New Roman"/>
    </w:rPr>
  </w:style>
  <w:style w:type="character" w:customStyle="1" w:styleId="WW8Num153z1">
    <w:name w:val="WW8Num153z1"/>
    <w:rsid w:val="00032643"/>
    <w:rPr>
      <w:rFonts w:cs="Times New Roman"/>
      <w:b w:val="0"/>
      <w:bCs/>
      <w:color w:val="auto"/>
    </w:rPr>
  </w:style>
  <w:style w:type="character" w:customStyle="1" w:styleId="WW8Num154z0">
    <w:name w:val="WW8Num154z0"/>
    <w:rsid w:val="00032643"/>
  </w:style>
  <w:style w:type="character" w:customStyle="1" w:styleId="WW8Num154z1">
    <w:name w:val="WW8Num154z1"/>
    <w:rsid w:val="00032643"/>
  </w:style>
  <w:style w:type="character" w:customStyle="1" w:styleId="WW8Num154z2">
    <w:name w:val="WW8Num154z2"/>
    <w:rsid w:val="00032643"/>
  </w:style>
  <w:style w:type="character" w:customStyle="1" w:styleId="WW8Num154z3">
    <w:name w:val="WW8Num154z3"/>
    <w:rsid w:val="00032643"/>
  </w:style>
  <w:style w:type="character" w:customStyle="1" w:styleId="WW8Num154z4">
    <w:name w:val="WW8Num154z4"/>
    <w:rsid w:val="00032643"/>
  </w:style>
  <w:style w:type="character" w:customStyle="1" w:styleId="WW8Num154z5">
    <w:name w:val="WW8Num154z5"/>
    <w:rsid w:val="00032643"/>
  </w:style>
  <w:style w:type="character" w:customStyle="1" w:styleId="WW8Num154z6">
    <w:name w:val="WW8Num154z6"/>
    <w:rsid w:val="00032643"/>
  </w:style>
  <w:style w:type="character" w:customStyle="1" w:styleId="WW8Num154z7">
    <w:name w:val="WW8Num154z7"/>
    <w:rsid w:val="00032643"/>
  </w:style>
  <w:style w:type="character" w:customStyle="1" w:styleId="WW8Num154z8">
    <w:name w:val="WW8Num154z8"/>
    <w:rsid w:val="00032643"/>
  </w:style>
  <w:style w:type="character" w:customStyle="1" w:styleId="WW8Num155z0">
    <w:name w:val="WW8Num155z0"/>
    <w:rsid w:val="00032643"/>
  </w:style>
  <w:style w:type="character" w:customStyle="1" w:styleId="WW8Num155z1">
    <w:name w:val="WW8Num155z1"/>
    <w:rsid w:val="00032643"/>
  </w:style>
  <w:style w:type="character" w:customStyle="1" w:styleId="WW8Num155z2">
    <w:name w:val="WW8Num155z2"/>
    <w:rsid w:val="00032643"/>
  </w:style>
  <w:style w:type="character" w:customStyle="1" w:styleId="WW8Num155z3">
    <w:name w:val="WW8Num155z3"/>
    <w:rsid w:val="00032643"/>
  </w:style>
  <w:style w:type="character" w:customStyle="1" w:styleId="WW8Num155z4">
    <w:name w:val="WW8Num155z4"/>
    <w:rsid w:val="00032643"/>
  </w:style>
  <w:style w:type="character" w:customStyle="1" w:styleId="WW8Num155z5">
    <w:name w:val="WW8Num155z5"/>
    <w:rsid w:val="00032643"/>
  </w:style>
  <w:style w:type="character" w:customStyle="1" w:styleId="WW8Num155z6">
    <w:name w:val="WW8Num155z6"/>
    <w:rsid w:val="00032643"/>
  </w:style>
  <w:style w:type="character" w:customStyle="1" w:styleId="WW8Num155z7">
    <w:name w:val="WW8Num155z7"/>
    <w:rsid w:val="00032643"/>
  </w:style>
  <w:style w:type="character" w:customStyle="1" w:styleId="WW8Num155z8">
    <w:name w:val="WW8Num155z8"/>
    <w:rsid w:val="00032643"/>
  </w:style>
  <w:style w:type="character" w:customStyle="1" w:styleId="WW8Num156z0">
    <w:name w:val="WW8Num156z0"/>
    <w:rsid w:val="00032643"/>
    <w:rPr>
      <w:rFonts w:cs="Times New Roman"/>
      <w:b w:val="0"/>
      <w:bCs w:val="0"/>
    </w:rPr>
  </w:style>
  <w:style w:type="character" w:customStyle="1" w:styleId="WW8Num157z0">
    <w:name w:val="WW8Num157z0"/>
    <w:rsid w:val="00032643"/>
  </w:style>
  <w:style w:type="character" w:customStyle="1" w:styleId="WW8Num157z1">
    <w:name w:val="WW8Num157z1"/>
    <w:rsid w:val="00032643"/>
  </w:style>
  <w:style w:type="character" w:customStyle="1" w:styleId="WW8Num157z2">
    <w:name w:val="WW8Num157z2"/>
    <w:rsid w:val="00032643"/>
  </w:style>
  <w:style w:type="character" w:customStyle="1" w:styleId="WW8Num157z3">
    <w:name w:val="WW8Num157z3"/>
    <w:rsid w:val="00032643"/>
  </w:style>
  <w:style w:type="character" w:customStyle="1" w:styleId="WW8Num157z4">
    <w:name w:val="WW8Num157z4"/>
    <w:rsid w:val="00032643"/>
  </w:style>
  <w:style w:type="character" w:customStyle="1" w:styleId="WW8Num157z5">
    <w:name w:val="WW8Num157z5"/>
    <w:rsid w:val="00032643"/>
  </w:style>
  <w:style w:type="character" w:customStyle="1" w:styleId="WW8Num157z6">
    <w:name w:val="WW8Num157z6"/>
    <w:rsid w:val="00032643"/>
  </w:style>
  <w:style w:type="character" w:customStyle="1" w:styleId="WW8Num157z7">
    <w:name w:val="WW8Num157z7"/>
    <w:rsid w:val="00032643"/>
  </w:style>
  <w:style w:type="character" w:customStyle="1" w:styleId="WW8Num157z8">
    <w:name w:val="WW8Num157z8"/>
    <w:rsid w:val="00032643"/>
  </w:style>
  <w:style w:type="character" w:customStyle="1" w:styleId="WW8Num158z0">
    <w:name w:val="WW8Num158z0"/>
    <w:rsid w:val="00032643"/>
  </w:style>
  <w:style w:type="character" w:customStyle="1" w:styleId="WW8Num158z1">
    <w:name w:val="WW8Num158z1"/>
    <w:rsid w:val="00032643"/>
    <w:rPr>
      <w:color w:val="auto"/>
    </w:rPr>
  </w:style>
  <w:style w:type="character" w:customStyle="1" w:styleId="WW8Num159z0">
    <w:name w:val="WW8Num159z0"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159z1">
    <w:name w:val="WW8Num159z1"/>
    <w:rsid w:val="00032643"/>
  </w:style>
  <w:style w:type="character" w:customStyle="1" w:styleId="WW8Num159z2">
    <w:name w:val="WW8Num159z2"/>
    <w:rsid w:val="00032643"/>
  </w:style>
  <w:style w:type="character" w:customStyle="1" w:styleId="WW8Num159z3">
    <w:name w:val="WW8Num159z3"/>
    <w:rsid w:val="00032643"/>
  </w:style>
  <w:style w:type="character" w:customStyle="1" w:styleId="WW8Num159z4">
    <w:name w:val="WW8Num159z4"/>
    <w:rsid w:val="00032643"/>
  </w:style>
  <w:style w:type="character" w:customStyle="1" w:styleId="WW8Num159z5">
    <w:name w:val="WW8Num159z5"/>
    <w:rsid w:val="00032643"/>
  </w:style>
  <w:style w:type="character" w:customStyle="1" w:styleId="WW8Num159z6">
    <w:name w:val="WW8Num159z6"/>
    <w:rsid w:val="00032643"/>
  </w:style>
  <w:style w:type="character" w:customStyle="1" w:styleId="WW8Num159z7">
    <w:name w:val="WW8Num159z7"/>
    <w:rsid w:val="00032643"/>
  </w:style>
  <w:style w:type="character" w:customStyle="1" w:styleId="WW8Num159z8">
    <w:name w:val="WW8Num159z8"/>
    <w:rsid w:val="00032643"/>
  </w:style>
  <w:style w:type="character" w:customStyle="1" w:styleId="WW8Num160z0">
    <w:name w:val="WW8Num160z0"/>
    <w:rsid w:val="00032643"/>
    <w:rPr>
      <w:rFonts w:ascii="Times New Roman" w:eastAsia="Lucida Sans Unicode" w:hAnsi="Times New Roman" w:cs="Times New Roman"/>
      <w:kern w:val="1"/>
    </w:rPr>
  </w:style>
  <w:style w:type="character" w:customStyle="1" w:styleId="WW8Num160z1">
    <w:name w:val="WW8Num160z1"/>
    <w:rsid w:val="00032643"/>
  </w:style>
  <w:style w:type="character" w:customStyle="1" w:styleId="WW8Num160z2">
    <w:name w:val="WW8Num160z2"/>
    <w:rsid w:val="00032643"/>
  </w:style>
  <w:style w:type="character" w:customStyle="1" w:styleId="WW8Num160z3">
    <w:name w:val="WW8Num160z3"/>
    <w:rsid w:val="00032643"/>
  </w:style>
  <w:style w:type="character" w:customStyle="1" w:styleId="WW8Num160z4">
    <w:name w:val="WW8Num160z4"/>
    <w:rsid w:val="00032643"/>
  </w:style>
  <w:style w:type="character" w:customStyle="1" w:styleId="WW8Num160z5">
    <w:name w:val="WW8Num160z5"/>
    <w:rsid w:val="00032643"/>
  </w:style>
  <w:style w:type="character" w:customStyle="1" w:styleId="WW8Num160z6">
    <w:name w:val="WW8Num160z6"/>
    <w:rsid w:val="00032643"/>
  </w:style>
  <w:style w:type="character" w:customStyle="1" w:styleId="WW8Num160z7">
    <w:name w:val="WW8Num160z7"/>
    <w:rsid w:val="00032643"/>
  </w:style>
  <w:style w:type="character" w:customStyle="1" w:styleId="WW8Num160z8">
    <w:name w:val="WW8Num160z8"/>
    <w:rsid w:val="00032643"/>
  </w:style>
  <w:style w:type="character" w:customStyle="1" w:styleId="WW8Num161z0">
    <w:name w:val="WW8Num161z0"/>
    <w:rsid w:val="00032643"/>
    <w:rPr>
      <w:rFonts w:ascii="Times New Roman" w:hAnsi="Times New Roman" w:cs="Times New Roman"/>
      <w:b/>
    </w:rPr>
  </w:style>
  <w:style w:type="character" w:customStyle="1" w:styleId="WW8Num161z1">
    <w:name w:val="WW8Num161z1"/>
    <w:rsid w:val="00032643"/>
  </w:style>
  <w:style w:type="character" w:customStyle="1" w:styleId="WW8Num161z2">
    <w:name w:val="WW8Num161z2"/>
    <w:rsid w:val="00032643"/>
  </w:style>
  <w:style w:type="character" w:customStyle="1" w:styleId="WW8Num161z3">
    <w:name w:val="WW8Num161z3"/>
    <w:rsid w:val="00032643"/>
  </w:style>
  <w:style w:type="character" w:customStyle="1" w:styleId="WW8Num161z4">
    <w:name w:val="WW8Num161z4"/>
    <w:rsid w:val="00032643"/>
  </w:style>
  <w:style w:type="character" w:customStyle="1" w:styleId="WW8Num161z5">
    <w:name w:val="WW8Num161z5"/>
    <w:rsid w:val="00032643"/>
  </w:style>
  <w:style w:type="character" w:customStyle="1" w:styleId="WW8Num161z6">
    <w:name w:val="WW8Num161z6"/>
    <w:rsid w:val="00032643"/>
  </w:style>
  <w:style w:type="character" w:customStyle="1" w:styleId="WW8Num161z7">
    <w:name w:val="WW8Num161z7"/>
    <w:rsid w:val="00032643"/>
  </w:style>
  <w:style w:type="character" w:customStyle="1" w:styleId="WW8Num161z8">
    <w:name w:val="WW8Num161z8"/>
    <w:rsid w:val="00032643"/>
  </w:style>
  <w:style w:type="character" w:customStyle="1" w:styleId="WW8Num162z0">
    <w:name w:val="WW8Num162z0"/>
    <w:rsid w:val="00032643"/>
    <w:rPr>
      <w:rFonts w:ascii="Symbol" w:hAnsi="Symbol" w:cs="Symbol"/>
    </w:rPr>
  </w:style>
  <w:style w:type="character" w:customStyle="1" w:styleId="WW8Num162z1">
    <w:name w:val="WW8Num162z1"/>
    <w:rsid w:val="00032643"/>
    <w:rPr>
      <w:rFonts w:ascii="Courier New" w:hAnsi="Courier New" w:cs="Courier New"/>
    </w:rPr>
  </w:style>
  <w:style w:type="character" w:customStyle="1" w:styleId="WW8Num162z2">
    <w:name w:val="WW8Num162z2"/>
    <w:rsid w:val="00032643"/>
    <w:rPr>
      <w:rFonts w:ascii="Wingdings" w:hAnsi="Wingdings" w:cs="Wingdings"/>
    </w:rPr>
  </w:style>
  <w:style w:type="character" w:customStyle="1" w:styleId="WW8Num163z0">
    <w:name w:val="WW8Num163z0"/>
    <w:rsid w:val="00032643"/>
  </w:style>
  <w:style w:type="character" w:customStyle="1" w:styleId="WW8Num163z1">
    <w:name w:val="WW8Num163z1"/>
    <w:rsid w:val="00032643"/>
    <w:rPr>
      <w:color w:val="auto"/>
    </w:rPr>
  </w:style>
  <w:style w:type="character" w:customStyle="1" w:styleId="WW8Num164z0">
    <w:name w:val="WW8Num164z0"/>
    <w:rsid w:val="00032643"/>
    <w:rPr>
      <w:rFonts w:cs="Times New Roman"/>
    </w:rPr>
  </w:style>
  <w:style w:type="character" w:customStyle="1" w:styleId="WW8Num165z0">
    <w:name w:val="WW8Num165z0"/>
    <w:rsid w:val="00032643"/>
    <w:rPr>
      <w:b w:val="0"/>
      <w:sz w:val="24"/>
    </w:rPr>
  </w:style>
  <w:style w:type="character" w:customStyle="1" w:styleId="WW8Num165z1">
    <w:name w:val="WW8Num165z1"/>
    <w:rsid w:val="00032643"/>
  </w:style>
  <w:style w:type="character" w:customStyle="1" w:styleId="WW8Num166z0">
    <w:name w:val="WW8Num166z0"/>
    <w:rsid w:val="00032643"/>
    <w:rPr>
      <w:b/>
    </w:rPr>
  </w:style>
  <w:style w:type="character" w:customStyle="1" w:styleId="WW8Num166z1">
    <w:name w:val="WW8Num166z1"/>
    <w:rsid w:val="00032643"/>
  </w:style>
  <w:style w:type="character" w:customStyle="1" w:styleId="WW8Num166z3">
    <w:name w:val="WW8Num166z3"/>
    <w:rsid w:val="00032643"/>
    <w:rPr>
      <w:rFonts w:eastAsia="Trebuchet MS"/>
    </w:rPr>
  </w:style>
  <w:style w:type="character" w:customStyle="1" w:styleId="WW8Num166z4">
    <w:name w:val="WW8Num166z4"/>
    <w:rsid w:val="00032643"/>
  </w:style>
  <w:style w:type="character" w:customStyle="1" w:styleId="WW8Num166z5">
    <w:name w:val="WW8Num166z5"/>
    <w:rsid w:val="00032643"/>
  </w:style>
  <w:style w:type="character" w:customStyle="1" w:styleId="WW8Num166z6">
    <w:name w:val="WW8Num166z6"/>
    <w:rsid w:val="00032643"/>
  </w:style>
  <w:style w:type="character" w:customStyle="1" w:styleId="WW8Num166z7">
    <w:name w:val="WW8Num166z7"/>
    <w:rsid w:val="00032643"/>
  </w:style>
  <w:style w:type="character" w:customStyle="1" w:styleId="WW8Num166z8">
    <w:name w:val="WW8Num166z8"/>
    <w:rsid w:val="00032643"/>
  </w:style>
  <w:style w:type="character" w:customStyle="1" w:styleId="WW8Num167z0">
    <w:name w:val="WW8Num167z0"/>
    <w:rsid w:val="00032643"/>
  </w:style>
  <w:style w:type="character" w:customStyle="1" w:styleId="WW8Num167z1">
    <w:name w:val="WW8Num167z1"/>
    <w:rsid w:val="00032643"/>
    <w:rPr>
      <w:color w:val="auto"/>
    </w:rPr>
  </w:style>
  <w:style w:type="character" w:customStyle="1" w:styleId="WW8Num168z0">
    <w:name w:val="WW8Num168z0"/>
    <w:rsid w:val="00032643"/>
    <w:rPr>
      <w:rFonts w:cs="Times New Roman"/>
      <w:b w:val="0"/>
      <w:bCs w:val="0"/>
    </w:rPr>
  </w:style>
  <w:style w:type="character" w:customStyle="1" w:styleId="WW8Num169z0">
    <w:name w:val="WW8Num169z0"/>
    <w:rsid w:val="00032643"/>
    <w:rPr>
      <w:rFonts w:ascii="Symbol" w:hAnsi="Symbol" w:cs="Symbol"/>
      <w:color w:val="auto"/>
    </w:rPr>
  </w:style>
  <w:style w:type="character" w:customStyle="1" w:styleId="WW8Num169z1">
    <w:name w:val="WW8Num169z1"/>
    <w:rsid w:val="00032643"/>
    <w:rPr>
      <w:rFonts w:ascii="Courier New" w:hAnsi="Courier New" w:cs="Courier New"/>
    </w:rPr>
  </w:style>
  <w:style w:type="character" w:customStyle="1" w:styleId="WW8Num169z2">
    <w:name w:val="WW8Num169z2"/>
    <w:rsid w:val="00032643"/>
    <w:rPr>
      <w:rFonts w:ascii="Wingdings" w:hAnsi="Wingdings" w:cs="Wingdings"/>
    </w:rPr>
  </w:style>
  <w:style w:type="character" w:customStyle="1" w:styleId="WW8Num169z3">
    <w:name w:val="WW8Num169z3"/>
    <w:rsid w:val="00032643"/>
    <w:rPr>
      <w:rFonts w:ascii="Symbol" w:hAnsi="Symbol" w:cs="Symbol"/>
    </w:rPr>
  </w:style>
  <w:style w:type="character" w:customStyle="1" w:styleId="WW8Num170z0">
    <w:name w:val="WW8Num170z0"/>
    <w:rsid w:val="00032643"/>
    <w:rPr>
      <w:color w:val="auto"/>
    </w:rPr>
  </w:style>
  <w:style w:type="character" w:customStyle="1" w:styleId="WW8Num170z1">
    <w:name w:val="WW8Num170z1"/>
    <w:rsid w:val="00032643"/>
  </w:style>
  <w:style w:type="character" w:customStyle="1" w:styleId="WW8Num170z2">
    <w:name w:val="WW8Num170z2"/>
    <w:rsid w:val="00032643"/>
    <w:rPr>
      <w:rFonts w:cs="Times New Roman"/>
    </w:rPr>
  </w:style>
  <w:style w:type="character" w:customStyle="1" w:styleId="WW8Num171z0">
    <w:name w:val="WW8Num171z0"/>
    <w:rsid w:val="00032643"/>
    <w:rPr>
      <w:rFonts w:ascii="Arial" w:hAnsi="Arial" w:cs="Arial"/>
    </w:rPr>
  </w:style>
  <w:style w:type="character" w:customStyle="1" w:styleId="WW8Num171z1">
    <w:name w:val="WW8Num171z1"/>
    <w:rsid w:val="00032643"/>
  </w:style>
  <w:style w:type="character" w:customStyle="1" w:styleId="WW8Num171z2">
    <w:name w:val="WW8Num171z2"/>
    <w:rsid w:val="00032643"/>
  </w:style>
  <w:style w:type="character" w:customStyle="1" w:styleId="WW8Num171z3">
    <w:name w:val="WW8Num171z3"/>
    <w:rsid w:val="00032643"/>
  </w:style>
  <w:style w:type="character" w:customStyle="1" w:styleId="WW8Num171z4">
    <w:name w:val="WW8Num171z4"/>
    <w:rsid w:val="00032643"/>
  </w:style>
  <w:style w:type="character" w:customStyle="1" w:styleId="WW8Num171z5">
    <w:name w:val="WW8Num171z5"/>
    <w:rsid w:val="00032643"/>
  </w:style>
  <w:style w:type="character" w:customStyle="1" w:styleId="WW8Num171z6">
    <w:name w:val="WW8Num171z6"/>
    <w:rsid w:val="00032643"/>
  </w:style>
  <w:style w:type="character" w:customStyle="1" w:styleId="WW8Num171z7">
    <w:name w:val="WW8Num171z7"/>
    <w:rsid w:val="00032643"/>
  </w:style>
  <w:style w:type="character" w:customStyle="1" w:styleId="WW8Num171z8">
    <w:name w:val="WW8Num171z8"/>
    <w:rsid w:val="00032643"/>
  </w:style>
  <w:style w:type="character" w:customStyle="1" w:styleId="WW8Num172z0">
    <w:name w:val="WW8Num172z0"/>
    <w:rsid w:val="00032643"/>
    <w:rPr>
      <w:rFonts w:cs="Times New Roman"/>
    </w:rPr>
  </w:style>
  <w:style w:type="character" w:customStyle="1" w:styleId="WW8Num172z1">
    <w:name w:val="WW8Num172z1"/>
    <w:rsid w:val="00032643"/>
    <w:rPr>
      <w:rFonts w:cs="Times New Roman"/>
      <w:bCs/>
      <w:iCs/>
    </w:rPr>
  </w:style>
  <w:style w:type="character" w:customStyle="1" w:styleId="WW8Num173z0">
    <w:name w:val="WW8Num173z0"/>
    <w:rsid w:val="00032643"/>
    <w:rPr>
      <w:rFonts w:cs="Times New Roman"/>
      <w:b w:val="0"/>
      <w:bCs w:val="0"/>
    </w:rPr>
  </w:style>
  <w:style w:type="character" w:customStyle="1" w:styleId="WW8Num174z0">
    <w:name w:val="WW8Num174z0"/>
    <w:rsid w:val="00032643"/>
  </w:style>
  <w:style w:type="character" w:customStyle="1" w:styleId="WW8Num174z1">
    <w:name w:val="WW8Num174z1"/>
    <w:rsid w:val="00032643"/>
  </w:style>
  <w:style w:type="character" w:customStyle="1" w:styleId="WW8Num174z2">
    <w:name w:val="WW8Num174z2"/>
    <w:rsid w:val="00032643"/>
  </w:style>
  <w:style w:type="character" w:customStyle="1" w:styleId="WW8Num174z3">
    <w:name w:val="WW8Num174z3"/>
    <w:rsid w:val="00032643"/>
  </w:style>
  <w:style w:type="character" w:customStyle="1" w:styleId="WW8Num174z4">
    <w:name w:val="WW8Num174z4"/>
    <w:rsid w:val="00032643"/>
  </w:style>
  <w:style w:type="character" w:customStyle="1" w:styleId="WW8Num174z5">
    <w:name w:val="WW8Num174z5"/>
    <w:rsid w:val="00032643"/>
  </w:style>
  <w:style w:type="character" w:customStyle="1" w:styleId="WW8Num174z6">
    <w:name w:val="WW8Num174z6"/>
    <w:rsid w:val="00032643"/>
  </w:style>
  <w:style w:type="character" w:customStyle="1" w:styleId="WW8Num174z7">
    <w:name w:val="WW8Num174z7"/>
    <w:rsid w:val="00032643"/>
  </w:style>
  <w:style w:type="character" w:customStyle="1" w:styleId="WW8Num174z8">
    <w:name w:val="WW8Num174z8"/>
    <w:rsid w:val="00032643"/>
  </w:style>
  <w:style w:type="character" w:customStyle="1" w:styleId="WW8Num175z0">
    <w:name w:val="WW8Num175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75z1">
    <w:name w:val="WW8Num175z1"/>
    <w:rsid w:val="00032643"/>
    <w:rPr>
      <w:rFonts w:cs="Times New Roman"/>
    </w:rPr>
  </w:style>
  <w:style w:type="character" w:customStyle="1" w:styleId="WW8Num175z6">
    <w:name w:val="WW8Num175z6"/>
    <w:rsid w:val="00032643"/>
    <w:rPr>
      <w:rFonts w:ascii="Times New Roman" w:eastAsia="Times New Roman" w:hAnsi="Times New Roman" w:cs="Times New Roman"/>
    </w:rPr>
  </w:style>
  <w:style w:type="character" w:customStyle="1" w:styleId="WW8Num176z0">
    <w:name w:val="WW8Num176z0"/>
    <w:rsid w:val="00032643"/>
  </w:style>
  <w:style w:type="character" w:customStyle="1" w:styleId="WW8Num176z1">
    <w:name w:val="WW8Num176z1"/>
    <w:rsid w:val="00032643"/>
  </w:style>
  <w:style w:type="character" w:customStyle="1" w:styleId="WW8Num176z2">
    <w:name w:val="WW8Num176z2"/>
    <w:rsid w:val="00032643"/>
  </w:style>
  <w:style w:type="character" w:customStyle="1" w:styleId="WW8Num176z3">
    <w:name w:val="WW8Num176z3"/>
    <w:rsid w:val="00032643"/>
  </w:style>
  <w:style w:type="character" w:customStyle="1" w:styleId="WW8Num176z4">
    <w:name w:val="WW8Num176z4"/>
    <w:rsid w:val="00032643"/>
  </w:style>
  <w:style w:type="character" w:customStyle="1" w:styleId="WW8Num176z5">
    <w:name w:val="WW8Num176z5"/>
    <w:rsid w:val="00032643"/>
  </w:style>
  <w:style w:type="character" w:customStyle="1" w:styleId="WW8Num176z6">
    <w:name w:val="WW8Num176z6"/>
    <w:rsid w:val="00032643"/>
  </w:style>
  <w:style w:type="character" w:customStyle="1" w:styleId="WW8Num176z7">
    <w:name w:val="WW8Num176z7"/>
    <w:rsid w:val="00032643"/>
  </w:style>
  <w:style w:type="character" w:customStyle="1" w:styleId="WW8Num176z8">
    <w:name w:val="WW8Num176z8"/>
    <w:rsid w:val="00032643"/>
  </w:style>
  <w:style w:type="character" w:customStyle="1" w:styleId="WW8Num177z0">
    <w:name w:val="WW8Num177z0"/>
    <w:rsid w:val="00032643"/>
    <w:rPr>
      <w:rFonts w:cs="Times New Roman"/>
    </w:rPr>
  </w:style>
  <w:style w:type="character" w:customStyle="1" w:styleId="WW8Num177z1">
    <w:name w:val="WW8Num177z1"/>
    <w:rsid w:val="00032643"/>
    <w:rPr>
      <w:rFonts w:cs="Times New Roman"/>
      <w:bCs/>
      <w:iCs/>
    </w:rPr>
  </w:style>
  <w:style w:type="character" w:customStyle="1" w:styleId="WW8Num178z0">
    <w:name w:val="WW8Num178z0"/>
    <w:rsid w:val="00032643"/>
    <w:rPr>
      <w:rFonts w:cs="Times New Roman"/>
      <w:b w:val="0"/>
      <w:bCs w:val="0"/>
    </w:rPr>
  </w:style>
  <w:style w:type="character" w:customStyle="1" w:styleId="WW8Num179z0">
    <w:name w:val="WW8Num179z0"/>
    <w:rsid w:val="00032643"/>
    <w:rPr>
      <w:rFonts w:cs="Times New Roman"/>
    </w:rPr>
  </w:style>
  <w:style w:type="character" w:customStyle="1" w:styleId="WW8Num179z1">
    <w:name w:val="WW8Num179z1"/>
    <w:rsid w:val="00032643"/>
  </w:style>
  <w:style w:type="character" w:customStyle="1" w:styleId="WW8Num179z2">
    <w:name w:val="WW8Num179z2"/>
    <w:rsid w:val="00032643"/>
  </w:style>
  <w:style w:type="character" w:customStyle="1" w:styleId="WW8Num179z3">
    <w:name w:val="WW8Num179z3"/>
    <w:rsid w:val="00032643"/>
  </w:style>
  <w:style w:type="character" w:customStyle="1" w:styleId="WW8Num179z4">
    <w:name w:val="WW8Num179z4"/>
    <w:rsid w:val="00032643"/>
  </w:style>
  <w:style w:type="character" w:customStyle="1" w:styleId="WW8Num179z5">
    <w:name w:val="WW8Num179z5"/>
    <w:rsid w:val="00032643"/>
  </w:style>
  <w:style w:type="character" w:customStyle="1" w:styleId="WW8Num179z6">
    <w:name w:val="WW8Num179z6"/>
    <w:rsid w:val="00032643"/>
  </w:style>
  <w:style w:type="character" w:customStyle="1" w:styleId="WW8Num179z7">
    <w:name w:val="WW8Num179z7"/>
    <w:rsid w:val="00032643"/>
  </w:style>
  <w:style w:type="character" w:customStyle="1" w:styleId="WW8Num179z8">
    <w:name w:val="WW8Num179z8"/>
    <w:rsid w:val="00032643"/>
  </w:style>
  <w:style w:type="character" w:customStyle="1" w:styleId="WW8Num180z0">
    <w:name w:val="WW8Num180z0"/>
    <w:rsid w:val="00032643"/>
    <w:rPr>
      <w:rFonts w:cs="Times New Roman"/>
    </w:rPr>
  </w:style>
  <w:style w:type="character" w:customStyle="1" w:styleId="WW8Num180z1">
    <w:name w:val="WW8Num180z1"/>
    <w:rsid w:val="00032643"/>
    <w:rPr>
      <w:rFonts w:cs="Times New Roman"/>
      <w:b w:val="0"/>
      <w:bCs/>
      <w:color w:val="auto"/>
    </w:rPr>
  </w:style>
  <w:style w:type="character" w:customStyle="1" w:styleId="WW8Num181z0">
    <w:name w:val="WW8Num181z0"/>
    <w:rsid w:val="00032643"/>
    <w:rPr>
      <w:rFonts w:cs="Times New Roman"/>
      <w:b w:val="0"/>
      <w:bCs w:val="0"/>
      <w:iCs/>
    </w:rPr>
  </w:style>
  <w:style w:type="character" w:customStyle="1" w:styleId="WW8Num182z0">
    <w:name w:val="WW8Num182z0"/>
    <w:rsid w:val="00032643"/>
    <w:rPr>
      <w:rFonts w:cs="Times New Roman"/>
      <w:b w:val="0"/>
      <w:bCs w:val="0"/>
    </w:rPr>
  </w:style>
  <w:style w:type="character" w:customStyle="1" w:styleId="WW8Num183z0">
    <w:name w:val="WW8Num183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83z1">
    <w:name w:val="WW8Num183z1"/>
    <w:rsid w:val="00032643"/>
    <w:rPr>
      <w:rFonts w:cs="Times New Roman"/>
    </w:rPr>
  </w:style>
  <w:style w:type="character" w:customStyle="1" w:styleId="WW8Num183z6">
    <w:name w:val="WW8Num183z6"/>
    <w:rsid w:val="00032643"/>
    <w:rPr>
      <w:rFonts w:ascii="Times New Roman" w:eastAsia="Times New Roman" w:hAnsi="Times New Roman" w:cs="Times New Roman"/>
    </w:rPr>
  </w:style>
  <w:style w:type="character" w:customStyle="1" w:styleId="WW8Num184z0">
    <w:name w:val="WW8Num184z0"/>
    <w:rsid w:val="00032643"/>
    <w:rPr>
      <w:b/>
      <w:color w:val="auto"/>
    </w:rPr>
  </w:style>
  <w:style w:type="character" w:customStyle="1" w:styleId="WW8Num184z1">
    <w:name w:val="WW8Num184z1"/>
    <w:rsid w:val="00032643"/>
  </w:style>
  <w:style w:type="character" w:customStyle="1" w:styleId="WW8Num184z2">
    <w:name w:val="WW8Num184z2"/>
    <w:rsid w:val="00032643"/>
  </w:style>
  <w:style w:type="character" w:customStyle="1" w:styleId="WW8Num184z3">
    <w:name w:val="WW8Num184z3"/>
    <w:rsid w:val="00032643"/>
  </w:style>
  <w:style w:type="character" w:customStyle="1" w:styleId="WW8Num184z4">
    <w:name w:val="WW8Num184z4"/>
    <w:rsid w:val="00032643"/>
  </w:style>
  <w:style w:type="character" w:customStyle="1" w:styleId="WW8Num184z5">
    <w:name w:val="WW8Num184z5"/>
    <w:rsid w:val="00032643"/>
  </w:style>
  <w:style w:type="character" w:customStyle="1" w:styleId="WW8Num184z6">
    <w:name w:val="WW8Num184z6"/>
    <w:rsid w:val="00032643"/>
  </w:style>
  <w:style w:type="character" w:customStyle="1" w:styleId="WW8Num184z7">
    <w:name w:val="WW8Num184z7"/>
    <w:rsid w:val="00032643"/>
  </w:style>
  <w:style w:type="character" w:customStyle="1" w:styleId="WW8Num184z8">
    <w:name w:val="WW8Num184z8"/>
    <w:rsid w:val="00032643"/>
  </w:style>
  <w:style w:type="character" w:customStyle="1" w:styleId="WW8Num185z0">
    <w:name w:val="WW8Num185z0"/>
    <w:rsid w:val="00032643"/>
    <w:rPr>
      <w:rFonts w:cs="Times New Roman"/>
    </w:rPr>
  </w:style>
  <w:style w:type="character" w:customStyle="1" w:styleId="WW8Num185z1">
    <w:name w:val="WW8Num185z1"/>
    <w:rsid w:val="00032643"/>
    <w:rPr>
      <w:rFonts w:cs="Times New Roman"/>
      <w:color w:val="auto"/>
    </w:rPr>
  </w:style>
  <w:style w:type="character" w:customStyle="1" w:styleId="WW8Num186z0">
    <w:name w:val="WW8Num186z0"/>
    <w:rsid w:val="00032643"/>
  </w:style>
  <w:style w:type="character" w:customStyle="1" w:styleId="WW8Num186z1">
    <w:name w:val="WW8Num186z1"/>
    <w:rsid w:val="00032643"/>
  </w:style>
  <w:style w:type="character" w:customStyle="1" w:styleId="WW8Num186z2">
    <w:name w:val="WW8Num186z2"/>
    <w:rsid w:val="00032643"/>
  </w:style>
  <w:style w:type="character" w:customStyle="1" w:styleId="WW8Num186z3">
    <w:name w:val="WW8Num186z3"/>
    <w:rsid w:val="00032643"/>
  </w:style>
  <w:style w:type="character" w:customStyle="1" w:styleId="WW8Num186z4">
    <w:name w:val="WW8Num186z4"/>
    <w:rsid w:val="00032643"/>
  </w:style>
  <w:style w:type="character" w:customStyle="1" w:styleId="WW8Num186z5">
    <w:name w:val="WW8Num186z5"/>
    <w:rsid w:val="00032643"/>
  </w:style>
  <w:style w:type="character" w:customStyle="1" w:styleId="WW8Num186z6">
    <w:name w:val="WW8Num186z6"/>
    <w:rsid w:val="00032643"/>
  </w:style>
  <w:style w:type="character" w:customStyle="1" w:styleId="WW8Num186z7">
    <w:name w:val="WW8Num186z7"/>
    <w:rsid w:val="00032643"/>
  </w:style>
  <w:style w:type="character" w:customStyle="1" w:styleId="WW8Num186z8">
    <w:name w:val="WW8Num186z8"/>
    <w:rsid w:val="00032643"/>
  </w:style>
  <w:style w:type="character" w:customStyle="1" w:styleId="WW8Num187z0">
    <w:name w:val="WW8Num187z0"/>
    <w:rsid w:val="00032643"/>
    <w:rPr>
      <w:rFonts w:cs="Times New Roman"/>
    </w:rPr>
  </w:style>
  <w:style w:type="character" w:customStyle="1" w:styleId="WW8Num187z1">
    <w:name w:val="WW8Num187z1"/>
    <w:rsid w:val="00032643"/>
    <w:rPr>
      <w:rFonts w:cs="Times New Roman"/>
      <w:bCs/>
      <w:iCs/>
    </w:rPr>
  </w:style>
  <w:style w:type="character" w:customStyle="1" w:styleId="WW8Num188z0">
    <w:name w:val="WW8Num188z0"/>
    <w:rsid w:val="00032643"/>
    <w:rPr>
      <w:b/>
    </w:rPr>
  </w:style>
  <w:style w:type="character" w:customStyle="1" w:styleId="WW8Num188z3">
    <w:name w:val="WW8Num188z3"/>
    <w:rsid w:val="00032643"/>
  </w:style>
  <w:style w:type="character" w:customStyle="1" w:styleId="WW8Num188z4">
    <w:name w:val="WW8Num188z4"/>
    <w:rsid w:val="00032643"/>
  </w:style>
  <w:style w:type="character" w:customStyle="1" w:styleId="WW8Num188z5">
    <w:name w:val="WW8Num188z5"/>
    <w:rsid w:val="00032643"/>
  </w:style>
  <w:style w:type="character" w:customStyle="1" w:styleId="WW8Num188z6">
    <w:name w:val="WW8Num188z6"/>
    <w:rsid w:val="00032643"/>
  </w:style>
  <w:style w:type="character" w:customStyle="1" w:styleId="WW8Num188z7">
    <w:name w:val="WW8Num188z7"/>
    <w:rsid w:val="00032643"/>
  </w:style>
  <w:style w:type="character" w:customStyle="1" w:styleId="WW8Num188z8">
    <w:name w:val="WW8Num188z8"/>
    <w:rsid w:val="00032643"/>
  </w:style>
  <w:style w:type="character" w:customStyle="1" w:styleId="WW8Num189z0">
    <w:name w:val="WW8Num189z0"/>
    <w:rsid w:val="00032643"/>
    <w:rPr>
      <w:color w:val="auto"/>
    </w:rPr>
  </w:style>
  <w:style w:type="character" w:customStyle="1" w:styleId="WW8Num189z1">
    <w:name w:val="WW8Num189z1"/>
    <w:rsid w:val="00032643"/>
  </w:style>
  <w:style w:type="character" w:customStyle="1" w:styleId="WW8Num189z2">
    <w:name w:val="WW8Num189z2"/>
    <w:rsid w:val="00032643"/>
  </w:style>
  <w:style w:type="character" w:customStyle="1" w:styleId="WW8Num189z3">
    <w:name w:val="WW8Num189z3"/>
    <w:rsid w:val="00032643"/>
  </w:style>
  <w:style w:type="character" w:customStyle="1" w:styleId="WW8Num189z4">
    <w:name w:val="WW8Num189z4"/>
    <w:rsid w:val="00032643"/>
  </w:style>
  <w:style w:type="character" w:customStyle="1" w:styleId="WW8Num189z5">
    <w:name w:val="WW8Num189z5"/>
    <w:rsid w:val="00032643"/>
  </w:style>
  <w:style w:type="character" w:customStyle="1" w:styleId="WW8Num189z6">
    <w:name w:val="WW8Num189z6"/>
    <w:rsid w:val="00032643"/>
  </w:style>
  <w:style w:type="character" w:customStyle="1" w:styleId="WW8Num189z7">
    <w:name w:val="WW8Num189z7"/>
    <w:rsid w:val="00032643"/>
  </w:style>
  <w:style w:type="character" w:customStyle="1" w:styleId="WW8Num189z8">
    <w:name w:val="WW8Num189z8"/>
    <w:rsid w:val="00032643"/>
  </w:style>
  <w:style w:type="character" w:customStyle="1" w:styleId="WW8Num190z0">
    <w:name w:val="WW8Num190z0"/>
    <w:rsid w:val="00032643"/>
    <w:rPr>
      <w:rFonts w:cs="Times New Roman"/>
      <w:b w:val="0"/>
      <w:bCs w:val="0"/>
      <w:iCs/>
    </w:rPr>
  </w:style>
  <w:style w:type="character" w:customStyle="1" w:styleId="WW8Num191z0">
    <w:name w:val="WW8Num191z0"/>
    <w:rsid w:val="00032643"/>
    <w:rPr>
      <w:rFonts w:cs="Times New Roman"/>
    </w:rPr>
  </w:style>
  <w:style w:type="character" w:customStyle="1" w:styleId="WW8Num191z1">
    <w:name w:val="WW8Num191z1"/>
    <w:rsid w:val="00032643"/>
    <w:rPr>
      <w:rFonts w:cs="Times New Roman"/>
      <w:color w:val="auto"/>
    </w:rPr>
  </w:style>
  <w:style w:type="character" w:customStyle="1" w:styleId="WW8Num192z0">
    <w:name w:val="WW8Num192z0"/>
    <w:rsid w:val="00032643"/>
    <w:rPr>
      <w:rFonts w:cs="Times New Roman"/>
      <w:color w:val="auto"/>
    </w:rPr>
  </w:style>
  <w:style w:type="character" w:customStyle="1" w:styleId="WW8Num192z1">
    <w:name w:val="WW8Num192z1"/>
    <w:rsid w:val="00032643"/>
    <w:rPr>
      <w:rFonts w:cs="Times New Roman"/>
    </w:rPr>
  </w:style>
  <w:style w:type="character" w:customStyle="1" w:styleId="WW8Num193z0">
    <w:name w:val="WW8Num193z0"/>
    <w:rsid w:val="00032643"/>
  </w:style>
  <w:style w:type="character" w:customStyle="1" w:styleId="WW8Num193z1">
    <w:name w:val="WW8Num193z1"/>
    <w:rsid w:val="00032643"/>
  </w:style>
  <w:style w:type="character" w:customStyle="1" w:styleId="WW8Num193z2">
    <w:name w:val="WW8Num193z2"/>
    <w:rsid w:val="00032643"/>
  </w:style>
  <w:style w:type="character" w:customStyle="1" w:styleId="WW8Num193z3">
    <w:name w:val="WW8Num193z3"/>
    <w:rsid w:val="00032643"/>
  </w:style>
  <w:style w:type="character" w:customStyle="1" w:styleId="WW8Num193z4">
    <w:name w:val="WW8Num193z4"/>
    <w:rsid w:val="00032643"/>
  </w:style>
  <w:style w:type="character" w:customStyle="1" w:styleId="WW8Num193z5">
    <w:name w:val="WW8Num193z5"/>
    <w:rsid w:val="00032643"/>
  </w:style>
  <w:style w:type="character" w:customStyle="1" w:styleId="WW8Num193z6">
    <w:name w:val="WW8Num193z6"/>
    <w:rsid w:val="00032643"/>
  </w:style>
  <w:style w:type="character" w:customStyle="1" w:styleId="WW8Num193z7">
    <w:name w:val="WW8Num193z7"/>
    <w:rsid w:val="00032643"/>
  </w:style>
  <w:style w:type="character" w:customStyle="1" w:styleId="WW8Num193z8">
    <w:name w:val="WW8Num193z8"/>
    <w:rsid w:val="00032643"/>
  </w:style>
  <w:style w:type="character" w:customStyle="1" w:styleId="WW8Num194z0">
    <w:name w:val="WW8Num194z0"/>
    <w:rsid w:val="00032643"/>
    <w:rPr>
      <w:color w:val="auto"/>
    </w:rPr>
  </w:style>
  <w:style w:type="character" w:customStyle="1" w:styleId="WW8Num194z1">
    <w:name w:val="WW8Num194z1"/>
    <w:rsid w:val="00032643"/>
  </w:style>
  <w:style w:type="character" w:customStyle="1" w:styleId="WW8Num194z2">
    <w:name w:val="WW8Num194z2"/>
    <w:rsid w:val="00032643"/>
  </w:style>
  <w:style w:type="character" w:customStyle="1" w:styleId="WW8Num194z3">
    <w:name w:val="WW8Num194z3"/>
    <w:rsid w:val="00032643"/>
  </w:style>
  <w:style w:type="character" w:customStyle="1" w:styleId="WW8Num194z4">
    <w:name w:val="WW8Num194z4"/>
    <w:rsid w:val="00032643"/>
  </w:style>
  <w:style w:type="character" w:customStyle="1" w:styleId="WW8Num194z5">
    <w:name w:val="WW8Num194z5"/>
    <w:rsid w:val="00032643"/>
  </w:style>
  <w:style w:type="character" w:customStyle="1" w:styleId="WW8Num194z6">
    <w:name w:val="WW8Num194z6"/>
    <w:rsid w:val="00032643"/>
  </w:style>
  <w:style w:type="character" w:customStyle="1" w:styleId="WW8Num194z7">
    <w:name w:val="WW8Num194z7"/>
    <w:rsid w:val="00032643"/>
  </w:style>
  <w:style w:type="character" w:customStyle="1" w:styleId="WW8Num194z8">
    <w:name w:val="WW8Num194z8"/>
    <w:rsid w:val="00032643"/>
  </w:style>
  <w:style w:type="character" w:customStyle="1" w:styleId="WW8Num195z0">
    <w:name w:val="WW8Num195z0"/>
    <w:rsid w:val="00032643"/>
  </w:style>
  <w:style w:type="character" w:customStyle="1" w:styleId="WW8Num195z1">
    <w:name w:val="WW8Num195z1"/>
    <w:rsid w:val="00032643"/>
    <w:rPr>
      <w:color w:val="auto"/>
    </w:rPr>
  </w:style>
  <w:style w:type="character" w:customStyle="1" w:styleId="WW8Num196z0">
    <w:name w:val="WW8Num196z0"/>
    <w:rsid w:val="00032643"/>
    <w:rPr>
      <w:rFonts w:cs="Times New Roman"/>
    </w:rPr>
  </w:style>
  <w:style w:type="character" w:customStyle="1" w:styleId="WW8Num196z1">
    <w:name w:val="WW8Num196z1"/>
    <w:rsid w:val="00032643"/>
    <w:rPr>
      <w:rFonts w:cs="Times New Roman"/>
      <w:b w:val="0"/>
      <w:bCs/>
      <w:color w:val="auto"/>
    </w:rPr>
  </w:style>
  <w:style w:type="character" w:customStyle="1" w:styleId="WW8Num197z0">
    <w:name w:val="WW8Num197z0"/>
    <w:rsid w:val="00032643"/>
    <w:rPr>
      <w:rFonts w:cs="Times New Roman"/>
      <w:b w:val="0"/>
      <w:bCs w:val="0"/>
      <w:iCs/>
    </w:rPr>
  </w:style>
  <w:style w:type="character" w:customStyle="1" w:styleId="WW8Num198z0">
    <w:name w:val="WW8Num198z0"/>
    <w:rsid w:val="00032643"/>
    <w:rPr>
      <w:color w:val="auto"/>
    </w:rPr>
  </w:style>
  <w:style w:type="character" w:customStyle="1" w:styleId="WW8Num198z1">
    <w:name w:val="WW8Num198z1"/>
    <w:rsid w:val="00032643"/>
    <w:rPr>
      <w:rFonts w:cs="Times New Roman"/>
    </w:rPr>
  </w:style>
  <w:style w:type="character" w:customStyle="1" w:styleId="WW8Num199z0">
    <w:name w:val="WW8Num199z0"/>
    <w:rsid w:val="00032643"/>
    <w:rPr>
      <w:rFonts w:cs="Times New Roman"/>
    </w:rPr>
  </w:style>
  <w:style w:type="character" w:customStyle="1" w:styleId="WW8Num199z1">
    <w:name w:val="WW8Num199z1"/>
    <w:rsid w:val="00032643"/>
    <w:rPr>
      <w:rFonts w:cs="Times New Roman"/>
      <w:color w:val="auto"/>
    </w:rPr>
  </w:style>
  <w:style w:type="character" w:customStyle="1" w:styleId="WW8Num200z0">
    <w:name w:val="WW8Num200z0"/>
    <w:rsid w:val="00032643"/>
  </w:style>
  <w:style w:type="character" w:customStyle="1" w:styleId="WW8Num200z1">
    <w:name w:val="WW8Num200z1"/>
    <w:rsid w:val="00032643"/>
  </w:style>
  <w:style w:type="character" w:customStyle="1" w:styleId="WW8Num200z2">
    <w:name w:val="WW8Num200z2"/>
    <w:rsid w:val="00032643"/>
  </w:style>
  <w:style w:type="character" w:customStyle="1" w:styleId="WW8Num200z3">
    <w:name w:val="WW8Num200z3"/>
    <w:rsid w:val="00032643"/>
  </w:style>
  <w:style w:type="character" w:customStyle="1" w:styleId="WW8Num200z4">
    <w:name w:val="WW8Num200z4"/>
    <w:rsid w:val="00032643"/>
  </w:style>
  <w:style w:type="character" w:customStyle="1" w:styleId="WW8Num200z5">
    <w:name w:val="WW8Num200z5"/>
    <w:rsid w:val="00032643"/>
  </w:style>
  <w:style w:type="character" w:customStyle="1" w:styleId="WW8Num200z6">
    <w:name w:val="WW8Num200z6"/>
    <w:rsid w:val="00032643"/>
  </w:style>
  <w:style w:type="character" w:customStyle="1" w:styleId="WW8Num200z7">
    <w:name w:val="WW8Num200z7"/>
    <w:rsid w:val="00032643"/>
  </w:style>
  <w:style w:type="character" w:customStyle="1" w:styleId="WW8Num200z8">
    <w:name w:val="WW8Num200z8"/>
    <w:rsid w:val="00032643"/>
  </w:style>
  <w:style w:type="character" w:customStyle="1" w:styleId="WW8Num201z0">
    <w:name w:val="WW8Num201z0"/>
    <w:rsid w:val="00032643"/>
    <w:rPr>
      <w:rFonts w:cs="Times New Roman"/>
      <w:b w:val="0"/>
      <w:bCs/>
      <w:iCs/>
    </w:rPr>
  </w:style>
  <w:style w:type="character" w:customStyle="1" w:styleId="WW8Num201z1">
    <w:name w:val="WW8Num201z1"/>
    <w:rsid w:val="00032643"/>
    <w:rPr>
      <w:rFonts w:cs="Times New Roman"/>
      <w:b w:val="0"/>
      <w:bCs w:val="0"/>
    </w:rPr>
  </w:style>
  <w:style w:type="character" w:customStyle="1" w:styleId="WW8Num202z0">
    <w:name w:val="WW8Num202z0"/>
    <w:rsid w:val="00032643"/>
    <w:rPr>
      <w:rFonts w:cs="Times New Roman"/>
      <w:b w:val="0"/>
      <w:bCs w:val="0"/>
    </w:rPr>
  </w:style>
  <w:style w:type="character" w:customStyle="1" w:styleId="WW8Num203z0">
    <w:name w:val="WW8Num203z0"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203z1">
    <w:name w:val="WW8Num203z1"/>
    <w:rsid w:val="00032643"/>
  </w:style>
  <w:style w:type="character" w:customStyle="1" w:styleId="WW8Num204z0">
    <w:name w:val="WW8Num204z0"/>
    <w:rsid w:val="00032643"/>
    <w:rPr>
      <w:rFonts w:cs="Times New Roman"/>
      <w:b w:val="0"/>
      <w:bCs w:val="0"/>
    </w:rPr>
  </w:style>
  <w:style w:type="character" w:customStyle="1" w:styleId="WW8Num205z0">
    <w:name w:val="WW8Num205z0"/>
    <w:rsid w:val="00032643"/>
    <w:rPr>
      <w:rFonts w:cs="Times New Roman"/>
    </w:rPr>
  </w:style>
  <w:style w:type="character" w:customStyle="1" w:styleId="WW8Num205z1">
    <w:name w:val="WW8Num205z1"/>
    <w:rsid w:val="00032643"/>
    <w:rPr>
      <w:rFonts w:cs="Times New Roman"/>
      <w:b w:val="0"/>
      <w:bCs/>
      <w:color w:val="auto"/>
    </w:rPr>
  </w:style>
  <w:style w:type="character" w:customStyle="1" w:styleId="WW8Num206z0">
    <w:name w:val="WW8Num206z0"/>
    <w:rsid w:val="00032643"/>
  </w:style>
  <w:style w:type="character" w:customStyle="1" w:styleId="WW8Num206z1">
    <w:name w:val="WW8Num206z1"/>
    <w:rsid w:val="00032643"/>
  </w:style>
  <w:style w:type="character" w:customStyle="1" w:styleId="WW8Num206z2">
    <w:name w:val="WW8Num206z2"/>
    <w:rsid w:val="00032643"/>
  </w:style>
  <w:style w:type="character" w:customStyle="1" w:styleId="WW8Num206z3">
    <w:name w:val="WW8Num206z3"/>
    <w:rsid w:val="00032643"/>
  </w:style>
  <w:style w:type="character" w:customStyle="1" w:styleId="WW8Num206z4">
    <w:name w:val="WW8Num206z4"/>
    <w:rsid w:val="00032643"/>
  </w:style>
  <w:style w:type="character" w:customStyle="1" w:styleId="WW8Num206z5">
    <w:name w:val="WW8Num206z5"/>
    <w:rsid w:val="00032643"/>
  </w:style>
  <w:style w:type="character" w:customStyle="1" w:styleId="WW8Num206z6">
    <w:name w:val="WW8Num206z6"/>
    <w:rsid w:val="00032643"/>
  </w:style>
  <w:style w:type="character" w:customStyle="1" w:styleId="WW8Num206z7">
    <w:name w:val="WW8Num206z7"/>
    <w:rsid w:val="00032643"/>
  </w:style>
  <w:style w:type="character" w:customStyle="1" w:styleId="WW8Num206z8">
    <w:name w:val="WW8Num206z8"/>
    <w:rsid w:val="00032643"/>
  </w:style>
  <w:style w:type="character" w:customStyle="1" w:styleId="WW8Num207z0">
    <w:name w:val="WW8Num207z0"/>
    <w:rsid w:val="00032643"/>
    <w:rPr>
      <w:b w:val="0"/>
      <w:sz w:val="24"/>
    </w:rPr>
  </w:style>
  <w:style w:type="character" w:customStyle="1" w:styleId="WW8Num207z1">
    <w:name w:val="WW8Num207z1"/>
    <w:rsid w:val="00032643"/>
  </w:style>
  <w:style w:type="character" w:customStyle="1" w:styleId="WW8Num208z0">
    <w:name w:val="WW8Num208z0"/>
    <w:rsid w:val="00032643"/>
    <w:rPr>
      <w:b/>
      <w:i w:val="0"/>
      <w:color w:val="auto"/>
      <w:sz w:val="24"/>
      <w:szCs w:val="24"/>
    </w:rPr>
  </w:style>
  <w:style w:type="character" w:customStyle="1" w:styleId="WW8Num208z1">
    <w:name w:val="WW8Num208z1"/>
    <w:rsid w:val="00032643"/>
  </w:style>
  <w:style w:type="character" w:customStyle="1" w:styleId="WW8Num208z2">
    <w:name w:val="WW8Num208z2"/>
    <w:rsid w:val="00032643"/>
  </w:style>
  <w:style w:type="character" w:customStyle="1" w:styleId="WW8Num208z3">
    <w:name w:val="WW8Num208z3"/>
    <w:rsid w:val="00032643"/>
  </w:style>
  <w:style w:type="character" w:customStyle="1" w:styleId="WW8Num208z4">
    <w:name w:val="WW8Num208z4"/>
    <w:rsid w:val="00032643"/>
  </w:style>
  <w:style w:type="character" w:customStyle="1" w:styleId="WW8Num208z5">
    <w:name w:val="WW8Num208z5"/>
    <w:rsid w:val="00032643"/>
  </w:style>
  <w:style w:type="character" w:customStyle="1" w:styleId="WW8Num208z6">
    <w:name w:val="WW8Num208z6"/>
    <w:rsid w:val="00032643"/>
  </w:style>
  <w:style w:type="character" w:customStyle="1" w:styleId="WW8Num208z7">
    <w:name w:val="WW8Num208z7"/>
    <w:rsid w:val="00032643"/>
  </w:style>
  <w:style w:type="character" w:customStyle="1" w:styleId="WW8Num208z8">
    <w:name w:val="WW8Num208z8"/>
    <w:rsid w:val="00032643"/>
  </w:style>
  <w:style w:type="character" w:customStyle="1" w:styleId="WW8Num209z0">
    <w:name w:val="WW8Num209z0"/>
    <w:rsid w:val="00032643"/>
  </w:style>
  <w:style w:type="character" w:customStyle="1" w:styleId="WW8Num209z1">
    <w:name w:val="WW8Num209z1"/>
    <w:rsid w:val="00032643"/>
  </w:style>
  <w:style w:type="character" w:customStyle="1" w:styleId="WW8Num209z2">
    <w:name w:val="WW8Num209z2"/>
    <w:rsid w:val="00032643"/>
  </w:style>
  <w:style w:type="character" w:customStyle="1" w:styleId="WW8Num209z3">
    <w:name w:val="WW8Num209z3"/>
    <w:rsid w:val="00032643"/>
  </w:style>
  <w:style w:type="character" w:customStyle="1" w:styleId="WW8Num209z4">
    <w:name w:val="WW8Num209z4"/>
    <w:rsid w:val="00032643"/>
  </w:style>
  <w:style w:type="character" w:customStyle="1" w:styleId="WW8Num209z5">
    <w:name w:val="WW8Num209z5"/>
    <w:rsid w:val="00032643"/>
  </w:style>
  <w:style w:type="character" w:customStyle="1" w:styleId="WW8Num209z6">
    <w:name w:val="WW8Num209z6"/>
    <w:rsid w:val="00032643"/>
  </w:style>
  <w:style w:type="character" w:customStyle="1" w:styleId="WW8Num209z7">
    <w:name w:val="WW8Num209z7"/>
    <w:rsid w:val="00032643"/>
  </w:style>
  <w:style w:type="character" w:customStyle="1" w:styleId="WW8Num209z8">
    <w:name w:val="WW8Num209z8"/>
    <w:rsid w:val="00032643"/>
  </w:style>
  <w:style w:type="character" w:customStyle="1" w:styleId="WW8Num210z0">
    <w:name w:val="WW8Num210z0"/>
    <w:rsid w:val="00032643"/>
    <w:rPr>
      <w:rFonts w:cs="Times New Roman"/>
    </w:rPr>
  </w:style>
  <w:style w:type="character" w:customStyle="1" w:styleId="WW8Num211z0">
    <w:name w:val="WW8Num211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211z1">
    <w:name w:val="WW8Num211z1"/>
    <w:rsid w:val="00032643"/>
    <w:rPr>
      <w:rFonts w:cs="Times New Roman"/>
    </w:rPr>
  </w:style>
  <w:style w:type="character" w:customStyle="1" w:styleId="WW8Num211z6">
    <w:name w:val="WW8Num211z6"/>
    <w:rsid w:val="00032643"/>
    <w:rPr>
      <w:rFonts w:ascii="Times New Roman" w:eastAsia="Times New Roman" w:hAnsi="Times New Roman" w:cs="Times New Roman"/>
    </w:rPr>
  </w:style>
  <w:style w:type="character" w:customStyle="1" w:styleId="WW8Num212z0">
    <w:name w:val="WW8Num212z0"/>
    <w:rsid w:val="00032643"/>
    <w:rPr>
      <w:rFonts w:cs="Times New Roman"/>
      <w:b w:val="0"/>
      <w:bCs w:val="0"/>
    </w:rPr>
  </w:style>
  <w:style w:type="character" w:customStyle="1" w:styleId="WW8Num212z1">
    <w:name w:val="WW8Num212z1"/>
    <w:rsid w:val="00032643"/>
    <w:rPr>
      <w:rFonts w:ascii="Symbol" w:hAnsi="Symbol" w:cs="Symbol"/>
      <w:b w:val="0"/>
    </w:rPr>
  </w:style>
  <w:style w:type="character" w:customStyle="1" w:styleId="WW8Num213z0">
    <w:name w:val="WW8Num213z0"/>
    <w:rsid w:val="00032643"/>
    <w:rPr>
      <w:rFonts w:cs="Times New Roman"/>
    </w:rPr>
  </w:style>
  <w:style w:type="character" w:customStyle="1" w:styleId="WW8Num214z0">
    <w:name w:val="WW8Num214z0"/>
    <w:rsid w:val="00032643"/>
    <w:rPr>
      <w:rFonts w:cs="Times New Roman"/>
    </w:rPr>
  </w:style>
  <w:style w:type="character" w:customStyle="1" w:styleId="WW8Num214z1">
    <w:name w:val="WW8Num214z1"/>
    <w:rsid w:val="00032643"/>
  </w:style>
  <w:style w:type="character" w:customStyle="1" w:styleId="WW8Num214z2">
    <w:name w:val="WW8Num214z2"/>
    <w:rsid w:val="00032643"/>
  </w:style>
  <w:style w:type="character" w:customStyle="1" w:styleId="WW8Num214z3">
    <w:name w:val="WW8Num214z3"/>
    <w:rsid w:val="00032643"/>
  </w:style>
  <w:style w:type="character" w:customStyle="1" w:styleId="WW8Num214z4">
    <w:name w:val="WW8Num214z4"/>
    <w:rsid w:val="00032643"/>
  </w:style>
  <w:style w:type="character" w:customStyle="1" w:styleId="WW8Num214z5">
    <w:name w:val="WW8Num214z5"/>
    <w:rsid w:val="00032643"/>
  </w:style>
  <w:style w:type="character" w:customStyle="1" w:styleId="WW8Num214z6">
    <w:name w:val="WW8Num214z6"/>
    <w:rsid w:val="00032643"/>
  </w:style>
  <w:style w:type="character" w:customStyle="1" w:styleId="WW8Num214z7">
    <w:name w:val="WW8Num214z7"/>
    <w:rsid w:val="00032643"/>
  </w:style>
  <w:style w:type="character" w:customStyle="1" w:styleId="WW8Num214z8">
    <w:name w:val="WW8Num214z8"/>
    <w:rsid w:val="00032643"/>
  </w:style>
  <w:style w:type="character" w:customStyle="1" w:styleId="WW8Num215z0">
    <w:name w:val="WW8Num215z0"/>
    <w:rsid w:val="00032643"/>
    <w:rPr>
      <w:rFonts w:cs="Times New Roman"/>
      <w:b w:val="0"/>
      <w:bCs/>
      <w:iCs/>
    </w:rPr>
  </w:style>
  <w:style w:type="character" w:customStyle="1" w:styleId="WW8Num215z1">
    <w:name w:val="WW8Num215z1"/>
    <w:rsid w:val="00032643"/>
    <w:rPr>
      <w:rFonts w:cs="Times New Roman"/>
      <w:b w:val="0"/>
      <w:bCs w:val="0"/>
    </w:rPr>
  </w:style>
  <w:style w:type="character" w:customStyle="1" w:styleId="WW8Num216z0">
    <w:name w:val="WW8Num216z0"/>
    <w:rsid w:val="00032643"/>
    <w:rPr>
      <w:rFonts w:cs="Times New Roman"/>
    </w:rPr>
  </w:style>
  <w:style w:type="character" w:customStyle="1" w:styleId="WW8Num217z0">
    <w:name w:val="WW8Num217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217z1">
    <w:name w:val="WW8Num217z1"/>
    <w:rsid w:val="00032643"/>
    <w:rPr>
      <w:rFonts w:cs="Times New Roman"/>
    </w:rPr>
  </w:style>
  <w:style w:type="character" w:customStyle="1" w:styleId="WW8Num217z6">
    <w:name w:val="WW8Num217z6"/>
    <w:rsid w:val="00032643"/>
    <w:rPr>
      <w:rFonts w:ascii="Times New Roman" w:eastAsia="Times New Roman" w:hAnsi="Times New Roman" w:cs="Times New Roman"/>
    </w:rPr>
  </w:style>
  <w:style w:type="character" w:customStyle="1" w:styleId="WW8Num218z0">
    <w:name w:val="WW8Num218z0"/>
    <w:rsid w:val="00032643"/>
    <w:rPr>
      <w:rFonts w:cs="Times New Roman"/>
      <w:b w:val="0"/>
      <w:bCs w:val="0"/>
    </w:rPr>
  </w:style>
  <w:style w:type="character" w:customStyle="1" w:styleId="WW8Num219z0">
    <w:name w:val="WW8Num219z0"/>
    <w:rsid w:val="00032643"/>
    <w:rPr>
      <w:rFonts w:ascii="Symbol" w:hAnsi="Symbol" w:cs="Symbol"/>
    </w:rPr>
  </w:style>
  <w:style w:type="character" w:customStyle="1" w:styleId="WW8Num219z1">
    <w:name w:val="WW8Num219z1"/>
    <w:rsid w:val="00032643"/>
    <w:rPr>
      <w:rFonts w:ascii="Courier New" w:hAnsi="Courier New" w:cs="Courier New"/>
    </w:rPr>
  </w:style>
  <w:style w:type="character" w:customStyle="1" w:styleId="WW8Num219z2">
    <w:name w:val="WW8Num219z2"/>
    <w:rsid w:val="00032643"/>
    <w:rPr>
      <w:rFonts w:ascii="Wingdings" w:hAnsi="Wingdings" w:cs="Wingdings"/>
    </w:rPr>
  </w:style>
  <w:style w:type="character" w:customStyle="1" w:styleId="WW8Num220z0">
    <w:name w:val="WW8Num220z0"/>
    <w:rsid w:val="00032643"/>
    <w:rPr>
      <w:rFonts w:cs="Times New Roman"/>
      <w:b w:val="0"/>
      <w:bCs w:val="0"/>
    </w:rPr>
  </w:style>
  <w:style w:type="character" w:customStyle="1" w:styleId="WW8Num221z0">
    <w:name w:val="WW8Num221z0"/>
    <w:rsid w:val="00032643"/>
    <w:rPr>
      <w:rFonts w:cs="Times New Roman"/>
      <w:b w:val="0"/>
      <w:bCs w:val="0"/>
      <w:iCs/>
    </w:rPr>
  </w:style>
  <w:style w:type="character" w:customStyle="1" w:styleId="WW8Num222z0">
    <w:name w:val="WW8Num222z0"/>
    <w:rsid w:val="00032643"/>
    <w:rPr>
      <w:rFonts w:cs="Times New Roman"/>
      <w:b w:val="0"/>
      <w:bCs w:val="0"/>
      <w:iCs/>
    </w:rPr>
  </w:style>
  <w:style w:type="character" w:customStyle="1" w:styleId="WW8Num223z0">
    <w:name w:val="WW8Num223z0"/>
    <w:rsid w:val="00032643"/>
    <w:rPr>
      <w:rFonts w:cs="Times New Roman"/>
      <w:b w:val="0"/>
      <w:bCs w:val="0"/>
    </w:rPr>
  </w:style>
  <w:style w:type="character" w:customStyle="1" w:styleId="WW8Num223z1">
    <w:name w:val="WW8Num223z1"/>
    <w:rsid w:val="00032643"/>
    <w:rPr>
      <w:rFonts w:ascii="Symbol" w:hAnsi="Symbol" w:cs="Symbol"/>
      <w:b w:val="0"/>
    </w:rPr>
  </w:style>
  <w:style w:type="character" w:customStyle="1" w:styleId="WW8Num224z0">
    <w:name w:val="WW8Num224z0"/>
    <w:rsid w:val="00032643"/>
    <w:rPr>
      <w:rFonts w:cs="Times New Roman"/>
    </w:rPr>
  </w:style>
  <w:style w:type="character" w:customStyle="1" w:styleId="WW8Num225z0">
    <w:name w:val="WW8Num225z0"/>
    <w:rsid w:val="00032643"/>
    <w:rPr>
      <w:rFonts w:cs="Times New Roman"/>
      <w:b w:val="0"/>
      <w:bCs w:val="0"/>
      <w:iCs/>
    </w:rPr>
  </w:style>
  <w:style w:type="character" w:customStyle="1" w:styleId="WW8Num226z0">
    <w:name w:val="WW8Num226z0"/>
    <w:rsid w:val="00032643"/>
    <w:rPr>
      <w:rFonts w:cs="Times New Roman"/>
    </w:rPr>
  </w:style>
  <w:style w:type="character" w:customStyle="1" w:styleId="WW8Num227z0">
    <w:name w:val="WW8Num227z0"/>
    <w:rsid w:val="00032643"/>
    <w:rPr>
      <w:rFonts w:ascii="Times New Roman" w:eastAsia="Times New Roman" w:hAnsi="Times New Roman" w:cs="Times New Roman"/>
    </w:rPr>
  </w:style>
  <w:style w:type="character" w:customStyle="1" w:styleId="WW8Num227z1">
    <w:name w:val="WW8Num227z1"/>
    <w:rsid w:val="00032643"/>
  </w:style>
  <w:style w:type="character" w:customStyle="1" w:styleId="WW8Num227z2">
    <w:name w:val="WW8Num227z2"/>
    <w:rsid w:val="00032643"/>
  </w:style>
  <w:style w:type="character" w:customStyle="1" w:styleId="WW8Num227z3">
    <w:name w:val="WW8Num227z3"/>
    <w:rsid w:val="00032643"/>
  </w:style>
  <w:style w:type="character" w:customStyle="1" w:styleId="WW8Num227z4">
    <w:name w:val="WW8Num227z4"/>
    <w:rsid w:val="00032643"/>
  </w:style>
  <w:style w:type="character" w:customStyle="1" w:styleId="WW8Num227z5">
    <w:name w:val="WW8Num227z5"/>
    <w:rsid w:val="00032643"/>
  </w:style>
  <w:style w:type="character" w:customStyle="1" w:styleId="WW8Num227z6">
    <w:name w:val="WW8Num227z6"/>
    <w:rsid w:val="00032643"/>
  </w:style>
  <w:style w:type="character" w:customStyle="1" w:styleId="WW8Num227z7">
    <w:name w:val="WW8Num227z7"/>
    <w:rsid w:val="00032643"/>
  </w:style>
  <w:style w:type="character" w:customStyle="1" w:styleId="WW8Num227z8">
    <w:name w:val="WW8Num227z8"/>
    <w:rsid w:val="00032643"/>
  </w:style>
  <w:style w:type="character" w:customStyle="1" w:styleId="WW8Num228z0">
    <w:name w:val="WW8Num228z0"/>
    <w:rsid w:val="00032643"/>
    <w:rPr>
      <w:rFonts w:cs="Times New Roman"/>
      <w:b w:val="0"/>
      <w:bCs/>
      <w:iCs/>
    </w:rPr>
  </w:style>
  <w:style w:type="character" w:customStyle="1" w:styleId="WW8Num228z1">
    <w:name w:val="WW8Num228z1"/>
    <w:rsid w:val="00032643"/>
    <w:rPr>
      <w:rFonts w:cs="Times New Roman"/>
      <w:b w:val="0"/>
      <w:bCs w:val="0"/>
    </w:rPr>
  </w:style>
  <w:style w:type="character" w:customStyle="1" w:styleId="WW8Num229z0">
    <w:name w:val="WW8Num229z0"/>
    <w:rsid w:val="00032643"/>
    <w:rPr>
      <w:rFonts w:cs="Times New Roman"/>
    </w:rPr>
  </w:style>
  <w:style w:type="character" w:customStyle="1" w:styleId="WW8Num229z1">
    <w:name w:val="WW8Num229z1"/>
    <w:rsid w:val="00032643"/>
    <w:rPr>
      <w:rFonts w:cs="Times New Roman"/>
      <w:color w:val="auto"/>
    </w:rPr>
  </w:style>
  <w:style w:type="character" w:customStyle="1" w:styleId="WW8Num230z0">
    <w:name w:val="WW8Num230z0"/>
    <w:rsid w:val="00032643"/>
  </w:style>
  <w:style w:type="character" w:customStyle="1" w:styleId="WW8Num230z1">
    <w:name w:val="WW8Num230z1"/>
    <w:rsid w:val="00032643"/>
  </w:style>
  <w:style w:type="character" w:customStyle="1" w:styleId="WW8Num230z2">
    <w:name w:val="WW8Num230z2"/>
    <w:rsid w:val="00032643"/>
  </w:style>
  <w:style w:type="character" w:customStyle="1" w:styleId="WW8Num230z3">
    <w:name w:val="WW8Num230z3"/>
    <w:rsid w:val="00032643"/>
  </w:style>
  <w:style w:type="character" w:customStyle="1" w:styleId="WW8Num230z4">
    <w:name w:val="WW8Num230z4"/>
    <w:rsid w:val="00032643"/>
  </w:style>
  <w:style w:type="character" w:customStyle="1" w:styleId="WW8Num230z5">
    <w:name w:val="WW8Num230z5"/>
    <w:rsid w:val="00032643"/>
  </w:style>
  <w:style w:type="character" w:customStyle="1" w:styleId="WW8Num230z6">
    <w:name w:val="WW8Num230z6"/>
    <w:rsid w:val="00032643"/>
  </w:style>
  <w:style w:type="character" w:customStyle="1" w:styleId="WW8Num230z7">
    <w:name w:val="WW8Num230z7"/>
    <w:rsid w:val="00032643"/>
  </w:style>
  <w:style w:type="character" w:customStyle="1" w:styleId="WW8Num230z8">
    <w:name w:val="WW8Num230z8"/>
    <w:rsid w:val="00032643"/>
  </w:style>
  <w:style w:type="character" w:customStyle="1" w:styleId="Domylnaczcionkaakapitu21">
    <w:name w:val="Domyślna czcionka akapitu21"/>
    <w:rsid w:val="00032643"/>
  </w:style>
  <w:style w:type="character" w:customStyle="1" w:styleId="Nagwek2Znak2">
    <w:name w:val="Nagłówek 2 Znak2"/>
    <w:rsid w:val="000326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1">
    <w:name w:val="Nagłówek 3 Znak1"/>
    <w:uiPriority w:val="99"/>
    <w:qFormat/>
    <w:rsid w:val="00032643"/>
    <w:rPr>
      <w:sz w:val="24"/>
    </w:rPr>
  </w:style>
  <w:style w:type="character" w:customStyle="1" w:styleId="Nagwek4Znak1">
    <w:name w:val="Nagłówek 4 Znak1"/>
    <w:rsid w:val="00032643"/>
    <w:rPr>
      <w:rFonts w:ascii="Arial" w:hAnsi="Arial" w:cs="Arial"/>
      <w:b/>
      <w:i/>
      <w:sz w:val="24"/>
    </w:rPr>
  </w:style>
  <w:style w:type="character" w:customStyle="1" w:styleId="Domylnaczcionkaakapitu19">
    <w:name w:val="Domyślna czcionka akapitu19"/>
    <w:rsid w:val="00032643"/>
  </w:style>
  <w:style w:type="character" w:customStyle="1" w:styleId="Absatz-Standardschriftart">
    <w:name w:val="Absatz-Standardschriftart"/>
    <w:rsid w:val="00032643"/>
  </w:style>
  <w:style w:type="character" w:customStyle="1" w:styleId="Domylnaczcionkaakapitu18">
    <w:name w:val="Domyślna czcionka akapitu18"/>
    <w:rsid w:val="00032643"/>
  </w:style>
  <w:style w:type="character" w:customStyle="1" w:styleId="Domylnaczcionkaakapitu17">
    <w:name w:val="Domyślna czcionka akapitu17"/>
    <w:rsid w:val="00032643"/>
  </w:style>
  <w:style w:type="character" w:customStyle="1" w:styleId="Domylnaczcionkaakapitu16">
    <w:name w:val="Domyślna czcionka akapitu16"/>
    <w:rsid w:val="00032643"/>
  </w:style>
  <w:style w:type="character" w:customStyle="1" w:styleId="Domylnaczcionkaakapitu15">
    <w:name w:val="Domyślna czcionka akapitu15"/>
    <w:rsid w:val="00032643"/>
  </w:style>
  <w:style w:type="character" w:customStyle="1" w:styleId="Domylnaczcionkaakapitu14">
    <w:name w:val="Domyślna czcionka akapitu14"/>
    <w:rsid w:val="00032643"/>
  </w:style>
  <w:style w:type="character" w:customStyle="1" w:styleId="Domylnaczcionkaakapitu13">
    <w:name w:val="Domyślna czcionka akapitu13"/>
    <w:rsid w:val="00032643"/>
  </w:style>
  <w:style w:type="character" w:customStyle="1" w:styleId="Domylnaczcionkaakapitu12">
    <w:name w:val="Domyślna czcionka akapitu12"/>
    <w:rsid w:val="00032643"/>
  </w:style>
  <w:style w:type="character" w:customStyle="1" w:styleId="Domylnaczcionkaakapitu11">
    <w:name w:val="Domyślna czcionka akapitu11"/>
    <w:rsid w:val="00032643"/>
  </w:style>
  <w:style w:type="character" w:customStyle="1" w:styleId="Domylnaczcionkaakapitu10">
    <w:name w:val="Domyślna czcionka akapitu10"/>
    <w:rsid w:val="00032643"/>
  </w:style>
  <w:style w:type="character" w:customStyle="1" w:styleId="Domylnaczcionkaakapitu9">
    <w:name w:val="Domyślna czcionka akapitu9"/>
    <w:rsid w:val="00032643"/>
  </w:style>
  <w:style w:type="character" w:customStyle="1" w:styleId="Domylnaczcionkaakapitu8">
    <w:name w:val="Domyślna czcionka akapitu8"/>
    <w:rsid w:val="00032643"/>
  </w:style>
  <w:style w:type="character" w:customStyle="1" w:styleId="Domylnaczcionkaakapitu7">
    <w:name w:val="Domyślna czcionka akapitu7"/>
    <w:rsid w:val="00032643"/>
  </w:style>
  <w:style w:type="character" w:customStyle="1" w:styleId="Domylnaczcionkaakapitu6">
    <w:name w:val="Domyślna czcionka akapitu6"/>
    <w:rsid w:val="00032643"/>
  </w:style>
  <w:style w:type="character" w:customStyle="1" w:styleId="Domylnaczcionkaakapitu5">
    <w:name w:val="Domyślna czcionka akapitu5"/>
    <w:rsid w:val="00032643"/>
  </w:style>
  <w:style w:type="character" w:customStyle="1" w:styleId="Domylnaczcionkaakapitu4">
    <w:name w:val="Domyślna czcionka akapitu4"/>
    <w:rsid w:val="00032643"/>
  </w:style>
  <w:style w:type="character" w:customStyle="1" w:styleId="Domylnaczcionkaakapitu3">
    <w:name w:val="Domyślna czcionka akapitu3"/>
    <w:rsid w:val="00032643"/>
  </w:style>
  <w:style w:type="character" w:customStyle="1" w:styleId="Domylnaczcionkaakapitu2">
    <w:name w:val="Domyślna czcionka akapitu2"/>
    <w:rsid w:val="00032643"/>
  </w:style>
  <w:style w:type="character" w:customStyle="1" w:styleId="Domylnaczcionkaakapitu1">
    <w:name w:val="Domyślna czcionka akapitu1"/>
    <w:rsid w:val="00032643"/>
  </w:style>
  <w:style w:type="character" w:customStyle="1" w:styleId="Nagwek1Znak">
    <w:name w:val="Nagłówek 1 Znak"/>
    <w:rsid w:val="00032643"/>
    <w:rPr>
      <w:rFonts w:ascii="Times New Roman" w:hAnsi="Times New Roman" w:cs="Times New Roman"/>
      <w:sz w:val="20"/>
    </w:rPr>
  </w:style>
  <w:style w:type="character" w:customStyle="1" w:styleId="Nagwek2Znak">
    <w:name w:val="Nagłówek 2 Znak"/>
    <w:rsid w:val="00032643"/>
    <w:rPr>
      <w:rFonts w:ascii="Arial" w:hAnsi="Arial" w:cs="Arial"/>
      <w:b/>
      <w:sz w:val="20"/>
    </w:rPr>
  </w:style>
  <w:style w:type="character" w:customStyle="1" w:styleId="Nagwek3Znak">
    <w:name w:val="Nagłówek 3 Znak"/>
    <w:rsid w:val="00032643"/>
    <w:rPr>
      <w:rFonts w:ascii="Times New Roman" w:hAnsi="Times New Roman" w:cs="Times New Roman"/>
      <w:sz w:val="20"/>
    </w:rPr>
  </w:style>
  <w:style w:type="character" w:customStyle="1" w:styleId="Nagwek4Znak">
    <w:name w:val="Nagłówek 4 Znak"/>
    <w:rsid w:val="00032643"/>
    <w:rPr>
      <w:rFonts w:ascii="Arial" w:hAnsi="Arial" w:cs="Arial"/>
      <w:b/>
      <w:i/>
      <w:sz w:val="20"/>
    </w:rPr>
  </w:style>
  <w:style w:type="character" w:styleId="Numerstrony">
    <w:name w:val="page number"/>
    <w:rsid w:val="00032643"/>
    <w:rPr>
      <w:rFonts w:cs="Times New Roman"/>
    </w:rPr>
  </w:style>
  <w:style w:type="character" w:customStyle="1" w:styleId="TekstpodstawowyZnak">
    <w:name w:val="Tekst podstawowy Znak"/>
    <w:rsid w:val="00032643"/>
    <w:rPr>
      <w:rFonts w:ascii="Times New Roman" w:hAnsi="Times New Roman" w:cs="Times New Roman"/>
      <w:sz w:val="20"/>
    </w:rPr>
  </w:style>
  <w:style w:type="character" w:customStyle="1" w:styleId="StopkaZnak">
    <w:name w:val="Stopka Znak"/>
    <w:rsid w:val="00032643"/>
    <w:rPr>
      <w:rFonts w:ascii="Times New Roman" w:hAnsi="Times New Roman" w:cs="Times New Roman"/>
      <w:sz w:val="20"/>
    </w:rPr>
  </w:style>
  <w:style w:type="character" w:customStyle="1" w:styleId="TekstpodstawowywcityZnak">
    <w:name w:val="Tekst podstawowy wcięty Znak"/>
    <w:rsid w:val="00032643"/>
    <w:rPr>
      <w:rFonts w:ascii="Times New Roman" w:hAnsi="Times New Roman" w:cs="Times New Roman"/>
      <w:sz w:val="20"/>
    </w:rPr>
  </w:style>
  <w:style w:type="character" w:customStyle="1" w:styleId="NagwekZnak">
    <w:name w:val="Nagłówek Znak"/>
    <w:rsid w:val="00032643"/>
    <w:rPr>
      <w:rFonts w:cs="Times New Roman"/>
    </w:rPr>
  </w:style>
  <w:style w:type="character" w:styleId="Hipercze">
    <w:name w:val="Hyperlink"/>
    <w:rsid w:val="00032643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032643"/>
    <w:rPr>
      <w:sz w:val="16"/>
    </w:rPr>
  </w:style>
  <w:style w:type="character" w:customStyle="1" w:styleId="Tekstpodstawowy2Znak">
    <w:name w:val="Tekst podstawowy 2 Znak"/>
    <w:rsid w:val="00032643"/>
    <w:rPr>
      <w:sz w:val="22"/>
    </w:rPr>
  </w:style>
  <w:style w:type="character" w:customStyle="1" w:styleId="TytuZnak">
    <w:name w:val="Tytuł Znak"/>
    <w:rsid w:val="00032643"/>
    <w:rPr>
      <w:rFonts w:ascii="Times New Roman" w:hAnsi="Times New Roman" w:cs="Times New Roman"/>
      <w:b/>
      <w:sz w:val="24"/>
    </w:rPr>
  </w:style>
  <w:style w:type="character" w:customStyle="1" w:styleId="PodtytuZnak">
    <w:name w:val="Podtytuł Znak"/>
    <w:rsid w:val="00032643"/>
    <w:rPr>
      <w:rFonts w:ascii="Arial" w:hAnsi="Arial" w:cs="Arial"/>
      <w:i/>
      <w:sz w:val="28"/>
    </w:rPr>
  </w:style>
  <w:style w:type="character" w:customStyle="1" w:styleId="ZnakZnak2">
    <w:name w:val="Znak Znak2"/>
    <w:rsid w:val="00032643"/>
    <w:rPr>
      <w:sz w:val="24"/>
      <w:lang w:eastAsia="ar-SA" w:bidi="ar-SA"/>
    </w:rPr>
  </w:style>
  <w:style w:type="character" w:customStyle="1" w:styleId="ZnakZnak1">
    <w:name w:val="Znak Znak1"/>
    <w:rsid w:val="00032643"/>
    <w:rPr>
      <w:rFonts w:ascii="Arial" w:hAnsi="Arial" w:cs="Arial"/>
      <w:b/>
      <w:sz w:val="24"/>
      <w:lang w:eastAsia="ar-SA" w:bidi="ar-SA"/>
    </w:rPr>
  </w:style>
  <w:style w:type="character" w:customStyle="1" w:styleId="ZnakZnak">
    <w:name w:val="Znak Znak"/>
    <w:rsid w:val="00032643"/>
    <w:rPr>
      <w:sz w:val="24"/>
      <w:lang w:eastAsia="ar-SA" w:bidi="ar-SA"/>
    </w:rPr>
  </w:style>
  <w:style w:type="character" w:customStyle="1" w:styleId="Symbolenumeracji">
    <w:name w:val="Symbole numeracji"/>
    <w:rsid w:val="00032643"/>
  </w:style>
  <w:style w:type="character" w:customStyle="1" w:styleId="Wypunktowanie">
    <w:name w:val="Wypunktowanie"/>
    <w:rsid w:val="00032643"/>
    <w:rPr>
      <w:rFonts w:ascii="OpenSymbol" w:eastAsia="Times New Roman" w:hAnsi="OpenSymbol" w:cs="OpenSymbol"/>
    </w:rPr>
  </w:style>
  <w:style w:type="character" w:customStyle="1" w:styleId="RTFNum21">
    <w:name w:val="RTF_Num 2 1"/>
    <w:rsid w:val="00032643"/>
  </w:style>
  <w:style w:type="character" w:customStyle="1" w:styleId="RTFNum22">
    <w:name w:val="RTF_Num 2 2"/>
    <w:rsid w:val="00032643"/>
  </w:style>
  <w:style w:type="character" w:customStyle="1" w:styleId="RTFNum23">
    <w:name w:val="RTF_Num 2 3"/>
    <w:rsid w:val="00032643"/>
  </w:style>
  <w:style w:type="character" w:customStyle="1" w:styleId="RTFNum24">
    <w:name w:val="RTF_Num 2 4"/>
    <w:rsid w:val="00032643"/>
  </w:style>
  <w:style w:type="character" w:customStyle="1" w:styleId="RTFNum25">
    <w:name w:val="RTF_Num 2 5"/>
    <w:rsid w:val="00032643"/>
  </w:style>
  <w:style w:type="character" w:customStyle="1" w:styleId="RTFNum26">
    <w:name w:val="RTF_Num 2 6"/>
    <w:rsid w:val="00032643"/>
  </w:style>
  <w:style w:type="character" w:customStyle="1" w:styleId="RTFNum27">
    <w:name w:val="RTF_Num 2 7"/>
    <w:rsid w:val="00032643"/>
  </w:style>
  <w:style w:type="character" w:customStyle="1" w:styleId="RTFNum28">
    <w:name w:val="RTF_Num 2 8"/>
    <w:rsid w:val="00032643"/>
  </w:style>
  <w:style w:type="character" w:customStyle="1" w:styleId="RTFNum29">
    <w:name w:val="RTF_Num 2 9"/>
    <w:rsid w:val="00032643"/>
  </w:style>
  <w:style w:type="character" w:customStyle="1" w:styleId="RTFNum31">
    <w:name w:val="RTF_Num 3 1"/>
    <w:rsid w:val="00032643"/>
  </w:style>
  <w:style w:type="character" w:customStyle="1" w:styleId="RTFNum32">
    <w:name w:val="RTF_Num 3 2"/>
    <w:rsid w:val="00032643"/>
  </w:style>
  <w:style w:type="character" w:customStyle="1" w:styleId="RTFNum33">
    <w:name w:val="RTF_Num 3 3"/>
    <w:rsid w:val="00032643"/>
  </w:style>
  <w:style w:type="character" w:customStyle="1" w:styleId="RTFNum34">
    <w:name w:val="RTF_Num 3 4"/>
    <w:rsid w:val="00032643"/>
  </w:style>
  <w:style w:type="character" w:customStyle="1" w:styleId="RTFNum35">
    <w:name w:val="RTF_Num 3 5"/>
    <w:rsid w:val="00032643"/>
  </w:style>
  <w:style w:type="character" w:customStyle="1" w:styleId="RTFNum36">
    <w:name w:val="RTF_Num 3 6"/>
    <w:rsid w:val="00032643"/>
  </w:style>
  <w:style w:type="character" w:customStyle="1" w:styleId="RTFNum37">
    <w:name w:val="RTF_Num 3 7"/>
    <w:rsid w:val="00032643"/>
  </w:style>
  <w:style w:type="character" w:customStyle="1" w:styleId="RTFNum38">
    <w:name w:val="RTF_Num 3 8"/>
    <w:rsid w:val="00032643"/>
  </w:style>
  <w:style w:type="character" w:customStyle="1" w:styleId="RTFNum39">
    <w:name w:val="RTF_Num 3 9"/>
    <w:rsid w:val="00032643"/>
  </w:style>
  <w:style w:type="character" w:customStyle="1" w:styleId="RTFNum41">
    <w:name w:val="RTF_Num 4 1"/>
    <w:rsid w:val="00032643"/>
  </w:style>
  <w:style w:type="character" w:customStyle="1" w:styleId="RTFNum42">
    <w:name w:val="RTF_Num 4 2"/>
    <w:rsid w:val="00032643"/>
  </w:style>
  <w:style w:type="character" w:customStyle="1" w:styleId="RTFNum43">
    <w:name w:val="RTF_Num 4 3"/>
    <w:rsid w:val="00032643"/>
  </w:style>
  <w:style w:type="character" w:customStyle="1" w:styleId="RTFNum44">
    <w:name w:val="RTF_Num 4 4"/>
    <w:rsid w:val="00032643"/>
  </w:style>
  <w:style w:type="character" w:customStyle="1" w:styleId="RTFNum45">
    <w:name w:val="RTF_Num 4 5"/>
    <w:rsid w:val="00032643"/>
  </w:style>
  <w:style w:type="character" w:customStyle="1" w:styleId="RTFNum46">
    <w:name w:val="RTF_Num 4 6"/>
    <w:rsid w:val="00032643"/>
  </w:style>
  <w:style w:type="character" w:customStyle="1" w:styleId="RTFNum47">
    <w:name w:val="RTF_Num 4 7"/>
    <w:rsid w:val="00032643"/>
  </w:style>
  <w:style w:type="character" w:customStyle="1" w:styleId="RTFNum48">
    <w:name w:val="RTF_Num 4 8"/>
    <w:rsid w:val="00032643"/>
  </w:style>
  <w:style w:type="character" w:customStyle="1" w:styleId="RTFNum49">
    <w:name w:val="RTF_Num 4 9"/>
    <w:rsid w:val="00032643"/>
  </w:style>
  <w:style w:type="character" w:customStyle="1" w:styleId="RTFNum51">
    <w:name w:val="RTF_Num 5 1"/>
    <w:rsid w:val="00032643"/>
    <w:rPr>
      <w:rFonts w:ascii="Times New Roman" w:hAnsi="Times New Roman" w:cs="Times New Roman"/>
    </w:rPr>
  </w:style>
  <w:style w:type="character" w:customStyle="1" w:styleId="RTFNum52">
    <w:name w:val="RTF_Num 5 2"/>
    <w:rsid w:val="00032643"/>
  </w:style>
  <w:style w:type="character" w:customStyle="1" w:styleId="RTFNum53">
    <w:name w:val="RTF_Num 5 3"/>
    <w:rsid w:val="00032643"/>
  </w:style>
  <w:style w:type="character" w:customStyle="1" w:styleId="RTFNum54">
    <w:name w:val="RTF_Num 5 4"/>
    <w:rsid w:val="00032643"/>
  </w:style>
  <w:style w:type="character" w:customStyle="1" w:styleId="RTFNum55">
    <w:name w:val="RTF_Num 5 5"/>
    <w:rsid w:val="00032643"/>
  </w:style>
  <w:style w:type="character" w:customStyle="1" w:styleId="RTFNum56">
    <w:name w:val="RTF_Num 5 6"/>
    <w:rsid w:val="00032643"/>
  </w:style>
  <w:style w:type="character" w:customStyle="1" w:styleId="RTFNum57">
    <w:name w:val="RTF_Num 5 7"/>
    <w:rsid w:val="00032643"/>
    <w:rPr>
      <w:rFonts w:ascii="Times New Roman" w:hAnsi="Times New Roman" w:cs="Times New Roman"/>
    </w:rPr>
  </w:style>
  <w:style w:type="character" w:customStyle="1" w:styleId="RTFNum58">
    <w:name w:val="RTF_Num 5 8"/>
    <w:rsid w:val="00032643"/>
  </w:style>
  <w:style w:type="character" w:customStyle="1" w:styleId="RTFNum59">
    <w:name w:val="RTF_Num 5 9"/>
    <w:rsid w:val="00032643"/>
  </w:style>
  <w:style w:type="character" w:customStyle="1" w:styleId="RTFNum61">
    <w:name w:val="RTF_Num 6 1"/>
    <w:rsid w:val="00032643"/>
  </w:style>
  <w:style w:type="character" w:customStyle="1" w:styleId="RTFNum71">
    <w:name w:val="RTF_Num 7 1"/>
    <w:rsid w:val="00032643"/>
  </w:style>
  <w:style w:type="character" w:customStyle="1" w:styleId="RTFNum72">
    <w:name w:val="RTF_Num 7 2"/>
    <w:rsid w:val="00032643"/>
  </w:style>
  <w:style w:type="character" w:customStyle="1" w:styleId="RTFNum73">
    <w:name w:val="RTF_Num 7 3"/>
    <w:rsid w:val="00032643"/>
  </w:style>
  <w:style w:type="character" w:customStyle="1" w:styleId="RTFNum74">
    <w:name w:val="RTF_Num 7 4"/>
    <w:rsid w:val="00032643"/>
  </w:style>
  <w:style w:type="character" w:customStyle="1" w:styleId="RTFNum75">
    <w:name w:val="RTF_Num 7 5"/>
    <w:rsid w:val="00032643"/>
  </w:style>
  <w:style w:type="character" w:customStyle="1" w:styleId="RTFNum76">
    <w:name w:val="RTF_Num 7 6"/>
    <w:rsid w:val="00032643"/>
  </w:style>
  <w:style w:type="character" w:customStyle="1" w:styleId="RTFNum77">
    <w:name w:val="RTF_Num 7 7"/>
    <w:rsid w:val="00032643"/>
  </w:style>
  <w:style w:type="character" w:customStyle="1" w:styleId="RTFNum78">
    <w:name w:val="RTF_Num 7 8"/>
    <w:rsid w:val="00032643"/>
  </w:style>
  <w:style w:type="character" w:customStyle="1" w:styleId="RTFNum79">
    <w:name w:val="RTF_Num 7 9"/>
    <w:rsid w:val="00032643"/>
  </w:style>
  <w:style w:type="character" w:customStyle="1" w:styleId="RTFNum81">
    <w:name w:val="RTF_Num 8 1"/>
    <w:rsid w:val="00032643"/>
  </w:style>
  <w:style w:type="character" w:customStyle="1" w:styleId="RTFNum82">
    <w:name w:val="RTF_Num 8 2"/>
    <w:rsid w:val="00032643"/>
  </w:style>
  <w:style w:type="character" w:customStyle="1" w:styleId="RTFNum83">
    <w:name w:val="RTF_Num 8 3"/>
    <w:rsid w:val="00032643"/>
  </w:style>
  <w:style w:type="character" w:customStyle="1" w:styleId="RTFNum84">
    <w:name w:val="RTF_Num 8 4"/>
    <w:rsid w:val="00032643"/>
  </w:style>
  <w:style w:type="character" w:customStyle="1" w:styleId="RTFNum85">
    <w:name w:val="RTF_Num 8 5"/>
    <w:rsid w:val="00032643"/>
  </w:style>
  <w:style w:type="character" w:customStyle="1" w:styleId="RTFNum86">
    <w:name w:val="RTF_Num 8 6"/>
    <w:rsid w:val="00032643"/>
  </w:style>
  <w:style w:type="character" w:customStyle="1" w:styleId="RTFNum87">
    <w:name w:val="RTF_Num 8 7"/>
    <w:rsid w:val="00032643"/>
  </w:style>
  <w:style w:type="character" w:customStyle="1" w:styleId="RTFNum88">
    <w:name w:val="RTF_Num 8 8"/>
    <w:rsid w:val="00032643"/>
  </w:style>
  <w:style w:type="character" w:customStyle="1" w:styleId="RTFNum89">
    <w:name w:val="RTF_Num 8 9"/>
    <w:rsid w:val="00032643"/>
  </w:style>
  <w:style w:type="character" w:customStyle="1" w:styleId="RTFNum91">
    <w:name w:val="RTF_Num 9 1"/>
    <w:rsid w:val="00032643"/>
  </w:style>
  <w:style w:type="character" w:customStyle="1" w:styleId="RTFNum92">
    <w:name w:val="RTF_Num 9 2"/>
    <w:rsid w:val="00032643"/>
  </w:style>
  <w:style w:type="character" w:customStyle="1" w:styleId="RTFNum93">
    <w:name w:val="RTF_Num 9 3"/>
    <w:rsid w:val="00032643"/>
  </w:style>
  <w:style w:type="character" w:customStyle="1" w:styleId="RTFNum94">
    <w:name w:val="RTF_Num 9 4"/>
    <w:rsid w:val="00032643"/>
  </w:style>
  <w:style w:type="character" w:customStyle="1" w:styleId="RTFNum95">
    <w:name w:val="RTF_Num 9 5"/>
    <w:rsid w:val="00032643"/>
  </w:style>
  <w:style w:type="character" w:customStyle="1" w:styleId="RTFNum96">
    <w:name w:val="RTF_Num 9 6"/>
    <w:rsid w:val="00032643"/>
  </w:style>
  <w:style w:type="character" w:customStyle="1" w:styleId="RTFNum97">
    <w:name w:val="RTF_Num 9 7"/>
    <w:rsid w:val="00032643"/>
  </w:style>
  <w:style w:type="character" w:customStyle="1" w:styleId="RTFNum98">
    <w:name w:val="RTF_Num 9 8"/>
    <w:rsid w:val="00032643"/>
  </w:style>
  <w:style w:type="character" w:customStyle="1" w:styleId="RTFNum99">
    <w:name w:val="RTF_Num 9 9"/>
    <w:rsid w:val="00032643"/>
  </w:style>
  <w:style w:type="character" w:customStyle="1" w:styleId="RTFNum101">
    <w:name w:val="RTF_Num 10 1"/>
    <w:rsid w:val="00032643"/>
  </w:style>
  <w:style w:type="character" w:customStyle="1" w:styleId="RTFNum102">
    <w:name w:val="RTF_Num 10 2"/>
    <w:rsid w:val="00032643"/>
  </w:style>
  <w:style w:type="character" w:customStyle="1" w:styleId="RTFNum103">
    <w:name w:val="RTF_Num 10 3"/>
    <w:rsid w:val="00032643"/>
  </w:style>
  <w:style w:type="character" w:customStyle="1" w:styleId="RTFNum104">
    <w:name w:val="RTF_Num 10 4"/>
    <w:rsid w:val="00032643"/>
  </w:style>
  <w:style w:type="character" w:customStyle="1" w:styleId="RTFNum105">
    <w:name w:val="RTF_Num 10 5"/>
    <w:rsid w:val="00032643"/>
  </w:style>
  <w:style w:type="character" w:customStyle="1" w:styleId="RTFNum106">
    <w:name w:val="RTF_Num 10 6"/>
    <w:rsid w:val="00032643"/>
  </w:style>
  <w:style w:type="character" w:customStyle="1" w:styleId="RTFNum107">
    <w:name w:val="RTF_Num 10 7"/>
    <w:rsid w:val="00032643"/>
  </w:style>
  <w:style w:type="character" w:customStyle="1" w:styleId="RTFNum108">
    <w:name w:val="RTF_Num 10 8"/>
    <w:rsid w:val="00032643"/>
  </w:style>
  <w:style w:type="character" w:customStyle="1" w:styleId="RTFNum109">
    <w:name w:val="RTF_Num 10 9"/>
    <w:rsid w:val="00032643"/>
  </w:style>
  <w:style w:type="character" w:customStyle="1" w:styleId="RTFNum111">
    <w:name w:val="RTF_Num 11 1"/>
    <w:rsid w:val="00032643"/>
  </w:style>
  <w:style w:type="character" w:customStyle="1" w:styleId="RTFNum121">
    <w:name w:val="RTF_Num 12 1"/>
    <w:rsid w:val="00032643"/>
  </w:style>
  <w:style w:type="character" w:customStyle="1" w:styleId="RTFNum122">
    <w:name w:val="RTF_Num 12 2"/>
    <w:rsid w:val="00032643"/>
  </w:style>
  <w:style w:type="character" w:customStyle="1" w:styleId="RTFNum123">
    <w:name w:val="RTF_Num 12 3"/>
    <w:rsid w:val="00032643"/>
  </w:style>
  <w:style w:type="character" w:customStyle="1" w:styleId="RTFNum124">
    <w:name w:val="RTF_Num 12 4"/>
    <w:rsid w:val="00032643"/>
  </w:style>
  <w:style w:type="character" w:customStyle="1" w:styleId="RTFNum125">
    <w:name w:val="RTF_Num 12 5"/>
    <w:rsid w:val="00032643"/>
  </w:style>
  <w:style w:type="character" w:customStyle="1" w:styleId="RTFNum126">
    <w:name w:val="RTF_Num 12 6"/>
    <w:rsid w:val="00032643"/>
  </w:style>
  <w:style w:type="character" w:customStyle="1" w:styleId="RTFNum127">
    <w:name w:val="RTF_Num 12 7"/>
    <w:rsid w:val="00032643"/>
  </w:style>
  <w:style w:type="character" w:customStyle="1" w:styleId="RTFNum128">
    <w:name w:val="RTF_Num 12 8"/>
    <w:rsid w:val="00032643"/>
  </w:style>
  <w:style w:type="character" w:customStyle="1" w:styleId="RTFNum129">
    <w:name w:val="RTF_Num 12 9"/>
    <w:rsid w:val="00032643"/>
  </w:style>
  <w:style w:type="character" w:customStyle="1" w:styleId="RTFNum131">
    <w:name w:val="RTF_Num 13 1"/>
    <w:rsid w:val="00032643"/>
  </w:style>
  <w:style w:type="character" w:customStyle="1" w:styleId="RTFNum132">
    <w:name w:val="RTF_Num 13 2"/>
    <w:rsid w:val="00032643"/>
  </w:style>
  <w:style w:type="character" w:customStyle="1" w:styleId="RTFNum133">
    <w:name w:val="RTF_Num 13 3"/>
    <w:rsid w:val="00032643"/>
  </w:style>
  <w:style w:type="character" w:customStyle="1" w:styleId="RTFNum134">
    <w:name w:val="RTF_Num 13 4"/>
    <w:rsid w:val="00032643"/>
  </w:style>
  <w:style w:type="character" w:customStyle="1" w:styleId="RTFNum135">
    <w:name w:val="RTF_Num 13 5"/>
    <w:rsid w:val="00032643"/>
  </w:style>
  <w:style w:type="character" w:customStyle="1" w:styleId="RTFNum136">
    <w:name w:val="RTF_Num 13 6"/>
    <w:rsid w:val="00032643"/>
  </w:style>
  <w:style w:type="character" w:customStyle="1" w:styleId="RTFNum137">
    <w:name w:val="RTF_Num 13 7"/>
    <w:rsid w:val="00032643"/>
  </w:style>
  <w:style w:type="character" w:customStyle="1" w:styleId="RTFNum138">
    <w:name w:val="RTF_Num 13 8"/>
    <w:rsid w:val="00032643"/>
  </w:style>
  <w:style w:type="character" w:customStyle="1" w:styleId="RTFNum139">
    <w:name w:val="RTF_Num 13 9"/>
    <w:rsid w:val="00032643"/>
  </w:style>
  <w:style w:type="character" w:customStyle="1" w:styleId="RTFNum141">
    <w:name w:val="RTF_Num 14 1"/>
    <w:rsid w:val="00032643"/>
  </w:style>
  <w:style w:type="character" w:customStyle="1" w:styleId="RTFNum142">
    <w:name w:val="RTF_Num 14 2"/>
    <w:rsid w:val="00032643"/>
  </w:style>
  <w:style w:type="character" w:customStyle="1" w:styleId="RTFNum143">
    <w:name w:val="RTF_Num 14 3"/>
    <w:rsid w:val="00032643"/>
  </w:style>
  <w:style w:type="character" w:customStyle="1" w:styleId="RTFNum144">
    <w:name w:val="RTF_Num 14 4"/>
    <w:rsid w:val="00032643"/>
  </w:style>
  <w:style w:type="character" w:customStyle="1" w:styleId="RTFNum145">
    <w:name w:val="RTF_Num 14 5"/>
    <w:rsid w:val="00032643"/>
  </w:style>
  <w:style w:type="character" w:customStyle="1" w:styleId="RTFNum146">
    <w:name w:val="RTF_Num 14 6"/>
    <w:rsid w:val="00032643"/>
  </w:style>
  <w:style w:type="character" w:customStyle="1" w:styleId="RTFNum147">
    <w:name w:val="RTF_Num 14 7"/>
    <w:rsid w:val="00032643"/>
  </w:style>
  <w:style w:type="character" w:customStyle="1" w:styleId="RTFNum148">
    <w:name w:val="RTF_Num 14 8"/>
    <w:rsid w:val="00032643"/>
  </w:style>
  <w:style w:type="character" w:customStyle="1" w:styleId="RTFNum149">
    <w:name w:val="RTF_Num 14 9"/>
    <w:rsid w:val="00032643"/>
  </w:style>
  <w:style w:type="character" w:customStyle="1" w:styleId="RTFNum151">
    <w:name w:val="RTF_Num 15 1"/>
    <w:rsid w:val="00032643"/>
  </w:style>
  <w:style w:type="character" w:customStyle="1" w:styleId="RTFNum152">
    <w:name w:val="RTF_Num 15 2"/>
    <w:rsid w:val="00032643"/>
  </w:style>
  <w:style w:type="character" w:customStyle="1" w:styleId="RTFNum153">
    <w:name w:val="RTF_Num 15 3"/>
    <w:rsid w:val="00032643"/>
  </w:style>
  <w:style w:type="character" w:customStyle="1" w:styleId="RTFNum154">
    <w:name w:val="RTF_Num 15 4"/>
    <w:rsid w:val="00032643"/>
  </w:style>
  <w:style w:type="character" w:customStyle="1" w:styleId="RTFNum155">
    <w:name w:val="RTF_Num 15 5"/>
    <w:rsid w:val="00032643"/>
  </w:style>
  <w:style w:type="character" w:customStyle="1" w:styleId="RTFNum156">
    <w:name w:val="RTF_Num 15 6"/>
    <w:rsid w:val="00032643"/>
  </w:style>
  <w:style w:type="character" w:customStyle="1" w:styleId="RTFNum157">
    <w:name w:val="RTF_Num 15 7"/>
    <w:rsid w:val="00032643"/>
    <w:rPr>
      <w:rFonts w:ascii="Times New Roman" w:hAnsi="Times New Roman" w:cs="Times New Roman"/>
    </w:rPr>
  </w:style>
  <w:style w:type="character" w:customStyle="1" w:styleId="RTFNum158">
    <w:name w:val="RTF_Num 15 8"/>
    <w:rsid w:val="00032643"/>
  </w:style>
  <w:style w:type="character" w:customStyle="1" w:styleId="RTFNum159">
    <w:name w:val="RTF_Num 15 9"/>
    <w:rsid w:val="00032643"/>
  </w:style>
  <w:style w:type="character" w:customStyle="1" w:styleId="RTFNum161">
    <w:name w:val="RTF_Num 16 1"/>
    <w:rsid w:val="00032643"/>
  </w:style>
  <w:style w:type="character" w:customStyle="1" w:styleId="RTFNum162">
    <w:name w:val="RTF_Num 16 2"/>
    <w:rsid w:val="00032643"/>
  </w:style>
  <w:style w:type="character" w:customStyle="1" w:styleId="RTFNum163">
    <w:name w:val="RTF_Num 16 3"/>
    <w:rsid w:val="00032643"/>
  </w:style>
  <w:style w:type="character" w:customStyle="1" w:styleId="RTFNum164">
    <w:name w:val="RTF_Num 16 4"/>
    <w:rsid w:val="00032643"/>
  </w:style>
  <w:style w:type="character" w:customStyle="1" w:styleId="RTFNum165">
    <w:name w:val="RTF_Num 16 5"/>
    <w:rsid w:val="00032643"/>
  </w:style>
  <w:style w:type="character" w:customStyle="1" w:styleId="RTFNum166">
    <w:name w:val="RTF_Num 16 6"/>
    <w:rsid w:val="00032643"/>
  </w:style>
  <w:style w:type="character" w:customStyle="1" w:styleId="RTFNum167">
    <w:name w:val="RTF_Num 16 7"/>
    <w:rsid w:val="00032643"/>
  </w:style>
  <w:style w:type="character" w:customStyle="1" w:styleId="RTFNum168">
    <w:name w:val="RTF_Num 16 8"/>
    <w:rsid w:val="00032643"/>
  </w:style>
  <w:style w:type="character" w:customStyle="1" w:styleId="RTFNum169">
    <w:name w:val="RTF_Num 16 9"/>
    <w:rsid w:val="00032643"/>
  </w:style>
  <w:style w:type="character" w:customStyle="1" w:styleId="RTFNum171">
    <w:name w:val="RTF_Num 17 1"/>
    <w:rsid w:val="00032643"/>
  </w:style>
  <w:style w:type="character" w:customStyle="1" w:styleId="RTFNum172">
    <w:name w:val="RTF_Num 17 2"/>
    <w:rsid w:val="00032643"/>
  </w:style>
  <w:style w:type="character" w:customStyle="1" w:styleId="RTFNum173">
    <w:name w:val="RTF_Num 17 3"/>
    <w:rsid w:val="00032643"/>
  </w:style>
  <w:style w:type="character" w:customStyle="1" w:styleId="RTFNum174">
    <w:name w:val="RTF_Num 17 4"/>
    <w:rsid w:val="00032643"/>
  </w:style>
  <w:style w:type="character" w:customStyle="1" w:styleId="RTFNum175">
    <w:name w:val="RTF_Num 17 5"/>
    <w:rsid w:val="00032643"/>
  </w:style>
  <w:style w:type="character" w:customStyle="1" w:styleId="RTFNum176">
    <w:name w:val="RTF_Num 17 6"/>
    <w:rsid w:val="00032643"/>
  </w:style>
  <w:style w:type="character" w:customStyle="1" w:styleId="RTFNum177">
    <w:name w:val="RTF_Num 17 7"/>
    <w:rsid w:val="00032643"/>
    <w:rPr>
      <w:rFonts w:ascii="Times New Roman" w:hAnsi="Times New Roman" w:cs="Times New Roman"/>
    </w:rPr>
  </w:style>
  <w:style w:type="character" w:customStyle="1" w:styleId="RTFNum178">
    <w:name w:val="RTF_Num 17 8"/>
    <w:rsid w:val="00032643"/>
  </w:style>
  <w:style w:type="character" w:customStyle="1" w:styleId="RTFNum179">
    <w:name w:val="RTF_Num 17 9"/>
    <w:rsid w:val="00032643"/>
  </w:style>
  <w:style w:type="character" w:customStyle="1" w:styleId="RTFNum181">
    <w:name w:val="RTF_Num 18 1"/>
    <w:rsid w:val="00032643"/>
  </w:style>
  <w:style w:type="character" w:customStyle="1" w:styleId="RTFNum182">
    <w:name w:val="RTF_Num 18 2"/>
    <w:rsid w:val="00032643"/>
  </w:style>
  <w:style w:type="character" w:customStyle="1" w:styleId="RTFNum183">
    <w:name w:val="RTF_Num 18 3"/>
    <w:rsid w:val="00032643"/>
  </w:style>
  <w:style w:type="character" w:customStyle="1" w:styleId="RTFNum184">
    <w:name w:val="RTF_Num 18 4"/>
    <w:rsid w:val="00032643"/>
  </w:style>
  <w:style w:type="character" w:customStyle="1" w:styleId="RTFNum185">
    <w:name w:val="RTF_Num 18 5"/>
    <w:rsid w:val="00032643"/>
  </w:style>
  <w:style w:type="character" w:customStyle="1" w:styleId="RTFNum186">
    <w:name w:val="RTF_Num 18 6"/>
    <w:rsid w:val="00032643"/>
  </w:style>
  <w:style w:type="character" w:customStyle="1" w:styleId="RTFNum187">
    <w:name w:val="RTF_Num 18 7"/>
    <w:rsid w:val="00032643"/>
  </w:style>
  <w:style w:type="character" w:customStyle="1" w:styleId="RTFNum188">
    <w:name w:val="RTF_Num 18 8"/>
    <w:rsid w:val="00032643"/>
  </w:style>
  <w:style w:type="character" w:customStyle="1" w:styleId="RTFNum189">
    <w:name w:val="RTF_Num 18 9"/>
    <w:rsid w:val="00032643"/>
  </w:style>
  <w:style w:type="character" w:customStyle="1" w:styleId="RTFNum191">
    <w:name w:val="RTF_Num 19 1"/>
    <w:rsid w:val="00032643"/>
  </w:style>
  <w:style w:type="character" w:customStyle="1" w:styleId="RTFNum192">
    <w:name w:val="RTF_Num 19 2"/>
    <w:rsid w:val="00032643"/>
  </w:style>
  <w:style w:type="character" w:customStyle="1" w:styleId="RTFNum193">
    <w:name w:val="RTF_Num 19 3"/>
    <w:rsid w:val="00032643"/>
  </w:style>
  <w:style w:type="character" w:customStyle="1" w:styleId="RTFNum194">
    <w:name w:val="RTF_Num 19 4"/>
    <w:rsid w:val="00032643"/>
  </w:style>
  <w:style w:type="character" w:customStyle="1" w:styleId="RTFNum195">
    <w:name w:val="RTF_Num 19 5"/>
    <w:rsid w:val="00032643"/>
  </w:style>
  <w:style w:type="character" w:customStyle="1" w:styleId="RTFNum196">
    <w:name w:val="RTF_Num 19 6"/>
    <w:rsid w:val="00032643"/>
  </w:style>
  <w:style w:type="character" w:customStyle="1" w:styleId="RTFNum197">
    <w:name w:val="RTF_Num 19 7"/>
    <w:rsid w:val="00032643"/>
  </w:style>
  <w:style w:type="character" w:customStyle="1" w:styleId="RTFNum198">
    <w:name w:val="RTF_Num 19 8"/>
    <w:rsid w:val="00032643"/>
  </w:style>
  <w:style w:type="character" w:customStyle="1" w:styleId="RTFNum199">
    <w:name w:val="RTF_Num 19 9"/>
    <w:rsid w:val="00032643"/>
  </w:style>
  <w:style w:type="character" w:customStyle="1" w:styleId="RTFNum201">
    <w:name w:val="RTF_Num 20 1"/>
    <w:rsid w:val="00032643"/>
  </w:style>
  <w:style w:type="character" w:customStyle="1" w:styleId="RTFNum202">
    <w:name w:val="RTF_Num 20 2"/>
    <w:rsid w:val="00032643"/>
  </w:style>
  <w:style w:type="character" w:customStyle="1" w:styleId="RTFNum203">
    <w:name w:val="RTF_Num 20 3"/>
    <w:rsid w:val="00032643"/>
  </w:style>
  <w:style w:type="character" w:customStyle="1" w:styleId="RTFNum204">
    <w:name w:val="RTF_Num 20 4"/>
    <w:rsid w:val="00032643"/>
  </w:style>
  <w:style w:type="character" w:customStyle="1" w:styleId="RTFNum205">
    <w:name w:val="RTF_Num 20 5"/>
    <w:rsid w:val="00032643"/>
  </w:style>
  <w:style w:type="character" w:customStyle="1" w:styleId="RTFNum206">
    <w:name w:val="RTF_Num 20 6"/>
    <w:rsid w:val="00032643"/>
  </w:style>
  <w:style w:type="character" w:customStyle="1" w:styleId="RTFNum207">
    <w:name w:val="RTF_Num 20 7"/>
    <w:rsid w:val="00032643"/>
  </w:style>
  <w:style w:type="character" w:customStyle="1" w:styleId="RTFNum208">
    <w:name w:val="RTF_Num 20 8"/>
    <w:rsid w:val="00032643"/>
  </w:style>
  <w:style w:type="character" w:customStyle="1" w:styleId="RTFNum209">
    <w:name w:val="RTF_Num 20 9"/>
    <w:rsid w:val="00032643"/>
  </w:style>
  <w:style w:type="character" w:customStyle="1" w:styleId="RTFNum211">
    <w:name w:val="RTF_Num 21 1"/>
    <w:rsid w:val="00032643"/>
  </w:style>
  <w:style w:type="character" w:customStyle="1" w:styleId="RTFNum221">
    <w:name w:val="RTF_Num 22 1"/>
    <w:rsid w:val="00032643"/>
    <w:rPr>
      <w:rFonts w:ascii="Times New Roman" w:hAnsi="Times New Roman" w:cs="Times New Roman"/>
    </w:rPr>
  </w:style>
  <w:style w:type="character" w:customStyle="1" w:styleId="RTFNum222">
    <w:name w:val="RTF_Num 22 2"/>
    <w:rsid w:val="00032643"/>
  </w:style>
  <w:style w:type="character" w:customStyle="1" w:styleId="RTFNum223">
    <w:name w:val="RTF_Num 22 3"/>
    <w:rsid w:val="00032643"/>
  </w:style>
  <w:style w:type="character" w:customStyle="1" w:styleId="RTFNum224">
    <w:name w:val="RTF_Num 22 4"/>
    <w:rsid w:val="00032643"/>
  </w:style>
  <w:style w:type="character" w:customStyle="1" w:styleId="RTFNum225">
    <w:name w:val="RTF_Num 22 5"/>
    <w:rsid w:val="00032643"/>
  </w:style>
  <w:style w:type="character" w:customStyle="1" w:styleId="RTFNum226">
    <w:name w:val="RTF_Num 22 6"/>
    <w:rsid w:val="00032643"/>
  </w:style>
  <w:style w:type="character" w:customStyle="1" w:styleId="RTFNum227">
    <w:name w:val="RTF_Num 22 7"/>
    <w:rsid w:val="00032643"/>
  </w:style>
  <w:style w:type="character" w:customStyle="1" w:styleId="RTFNum228">
    <w:name w:val="RTF_Num 22 8"/>
    <w:rsid w:val="00032643"/>
  </w:style>
  <w:style w:type="character" w:customStyle="1" w:styleId="RTFNum229">
    <w:name w:val="RTF_Num 22 9"/>
    <w:rsid w:val="00032643"/>
  </w:style>
  <w:style w:type="character" w:customStyle="1" w:styleId="RTFNum231">
    <w:name w:val="RTF_Num 23 1"/>
    <w:rsid w:val="00032643"/>
    <w:rPr>
      <w:rFonts w:ascii="Times New Roman" w:hAnsi="Times New Roman" w:cs="Times New Roman"/>
    </w:rPr>
  </w:style>
  <w:style w:type="character" w:customStyle="1" w:styleId="RTFNum232">
    <w:name w:val="RTF_Num 23 2"/>
    <w:rsid w:val="00032643"/>
  </w:style>
  <w:style w:type="character" w:customStyle="1" w:styleId="RTFNum233">
    <w:name w:val="RTF_Num 23 3"/>
    <w:rsid w:val="00032643"/>
  </w:style>
  <w:style w:type="character" w:customStyle="1" w:styleId="RTFNum234">
    <w:name w:val="RTF_Num 23 4"/>
    <w:rsid w:val="00032643"/>
  </w:style>
  <w:style w:type="character" w:customStyle="1" w:styleId="RTFNum235">
    <w:name w:val="RTF_Num 23 5"/>
    <w:rsid w:val="00032643"/>
  </w:style>
  <w:style w:type="character" w:customStyle="1" w:styleId="RTFNum236">
    <w:name w:val="RTF_Num 23 6"/>
    <w:rsid w:val="00032643"/>
  </w:style>
  <w:style w:type="character" w:customStyle="1" w:styleId="RTFNum237">
    <w:name w:val="RTF_Num 23 7"/>
    <w:rsid w:val="00032643"/>
  </w:style>
  <w:style w:type="character" w:customStyle="1" w:styleId="RTFNum238">
    <w:name w:val="RTF_Num 23 8"/>
    <w:rsid w:val="00032643"/>
  </w:style>
  <w:style w:type="character" w:customStyle="1" w:styleId="RTFNum239">
    <w:name w:val="RTF_Num 23 9"/>
    <w:rsid w:val="00032643"/>
  </w:style>
  <w:style w:type="character" w:customStyle="1" w:styleId="RTFNum241">
    <w:name w:val="RTF_Num 24 1"/>
    <w:rsid w:val="00032643"/>
  </w:style>
  <w:style w:type="character" w:customStyle="1" w:styleId="RTFNum242">
    <w:name w:val="RTF_Num 24 2"/>
    <w:rsid w:val="00032643"/>
  </w:style>
  <w:style w:type="character" w:customStyle="1" w:styleId="RTFNum243">
    <w:name w:val="RTF_Num 24 3"/>
    <w:rsid w:val="00032643"/>
  </w:style>
  <w:style w:type="character" w:customStyle="1" w:styleId="RTFNum244">
    <w:name w:val="RTF_Num 24 4"/>
    <w:rsid w:val="00032643"/>
  </w:style>
  <w:style w:type="character" w:customStyle="1" w:styleId="RTFNum245">
    <w:name w:val="RTF_Num 24 5"/>
    <w:rsid w:val="00032643"/>
  </w:style>
  <w:style w:type="character" w:customStyle="1" w:styleId="RTFNum246">
    <w:name w:val="RTF_Num 24 6"/>
    <w:rsid w:val="00032643"/>
  </w:style>
  <w:style w:type="character" w:customStyle="1" w:styleId="RTFNum247">
    <w:name w:val="RTF_Num 24 7"/>
    <w:rsid w:val="00032643"/>
  </w:style>
  <w:style w:type="character" w:customStyle="1" w:styleId="RTFNum248">
    <w:name w:val="RTF_Num 24 8"/>
    <w:rsid w:val="00032643"/>
  </w:style>
  <w:style w:type="character" w:customStyle="1" w:styleId="RTFNum249">
    <w:name w:val="RTF_Num 24 9"/>
    <w:rsid w:val="00032643"/>
  </w:style>
  <w:style w:type="character" w:customStyle="1" w:styleId="RTFNum251">
    <w:name w:val="RTF_Num 25 1"/>
    <w:rsid w:val="00032643"/>
  </w:style>
  <w:style w:type="character" w:customStyle="1" w:styleId="RTFNum252">
    <w:name w:val="RTF_Num 25 2"/>
    <w:rsid w:val="00032643"/>
  </w:style>
  <w:style w:type="character" w:customStyle="1" w:styleId="RTFNum253">
    <w:name w:val="RTF_Num 25 3"/>
    <w:rsid w:val="00032643"/>
  </w:style>
  <w:style w:type="character" w:customStyle="1" w:styleId="RTFNum254">
    <w:name w:val="RTF_Num 25 4"/>
    <w:rsid w:val="00032643"/>
  </w:style>
  <w:style w:type="character" w:customStyle="1" w:styleId="RTFNum255">
    <w:name w:val="RTF_Num 25 5"/>
    <w:rsid w:val="00032643"/>
  </w:style>
  <w:style w:type="character" w:customStyle="1" w:styleId="RTFNum256">
    <w:name w:val="RTF_Num 25 6"/>
    <w:rsid w:val="00032643"/>
  </w:style>
  <w:style w:type="character" w:customStyle="1" w:styleId="RTFNum257">
    <w:name w:val="RTF_Num 25 7"/>
    <w:rsid w:val="00032643"/>
  </w:style>
  <w:style w:type="character" w:customStyle="1" w:styleId="RTFNum258">
    <w:name w:val="RTF_Num 25 8"/>
    <w:rsid w:val="00032643"/>
  </w:style>
  <w:style w:type="character" w:customStyle="1" w:styleId="RTFNum259">
    <w:name w:val="RTF_Num 25 9"/>
    <w:rsid w:val="00032643"/>
  </w:style>
  <w:style w:type="character" w:customStyle="1" w:styleId="RTFNum261">
    <w:name w:val="RTF_Num 26 1"/>
    <w:rsid w:val="00032643"/>
  </w:style>
  <w:style w:type="character" w:customStyle="1" w:styleId="RTFNum262">
    <w:name w:val="RTF_Num 26 2"/>
    <w:rsid w:val="00032643"/>
  </w:style>
  <w:style w:type="character" w:customStyle="1" w:styleId="RTFNum263">
    <w:name w:val="RTF_Num 26 3"/>
    <w:rsid w:val="00032643"/>
  </w:style>
  <w:style w:type="character" w:customStyle="1" w:styleId="RTFNum264">
    <w:name w:val="RTF_Num 26 4"/>
    <w:rsid w:val="00032643"/>
  </w:style>
  <w:style w:type="character" w:customStyle="1" w:styleId="RTFNum265">
    <w:name w:val="RTF_Num 26 5"/>
    <w:rsid w:val="00032643"/>
  </w:style>
  <w:style w:type="character" w:customStyle="1" w:styleId="RTFNum266">
    <w:name w:val="RTF_Num 26 6"/>
    <w:rsid w:val="00032643"/>
  </w:style>
  <w:style w:type="character" w:customStyle="1" w:styleId="RTFNum267">
    <w:name w:val="RTF_Num 26 7"/>
    <w:rsid w:val="00032643"/>
  </w:style>
  <w:style w:type="character" w:customStyle="1" w:styleId="RTFNum268">
    <w:name w:val="RTF_Num 26 8"/>
    <w:rsid w:val="00032643"/>
  </w:style>
  <w:style w:type="character" w:customStyle="1" w:styleId="RTFNum269">
    <w:name w:val="RTF_Num 26 9"/>
    <w:rsid w:val="00032643"/>
  </w:style>
  <w:style w:type="character" w:customStyle="1" w:styleId="RTFNum271">
    <w:name w:val="RTF_Num 27 1"/>
    <w:rsid w:val="00032643"/>
  </w:style>
  <w:style w:type="character" w:customStyle="1" w:styleId="RTFNum272">
    <w:name w:val="RTF_Num 27 2"/>
    <w:rsid w:val="00032643"/>
  </w:style>
  <w:style w:type="character" w:customStyle="1" w:styleId="RTFNum273">
    <w:name w:val="RTF_Num 27 3"/>
    <w:rsid w:val="00032643"/>
  </w:style>
  <w:style w:type="character" w:customStyle="1" w:styleId="RTFNum274">
    <w:name w:val="RTF_Num 27 4"/>
    <w:rsid w:val="00032643"/>
  </w:style>
  <w:style w:type="character" w:customStyle="1" w:styleId="RTFNum275">
    <w:name w:val="RTF_Num 27 5"/>
    <w:rsid w:val="00032643"/>
  </w:style>
  <w:style w:type="character" w:customStyle="1" w:styleId="RTFNum276">
    <w:name w:val="RTF_Num 27 6"/>
    <w:rsid w:val="00032643"/>
  </w:style>
  <w:style w:type="character" w:customStyle="1" w:styleId="RTFNum277">
    <w:name w:val="RTF_Num 27 7"/>
    <w:rsid w:val="00032643"/>
  </w:style>
  <w:style w:type="character" w:customStyle="1" w:styleId="RTFNum278">
    <w:name w:val="RTF_Num 27 8"/>
    <w:rsid w:val="00032643"/>
  </w:style>
  <w:style w:type="character" w:customStyle="1" w:styleId="RTFNum279">
    <w:name w:val="RTF_Num 27 9"/>
    <w:rsid w:val="00032643"/>
  </w:style>
  <w:style w:type="character" w:customStyle="1" w:styleId="RTFNum281">
    <w:name w:val="RTF_Num 28 1"/>
    <w:rsid w:val="00032643"/>
  </w:style>
  <w:style w:type="character" w:customStyle="1" w:styleId="RTFNum291">
    <w:name w:val="RTF_Num 29 1"/>
    <w:rsid w:val="00032643"/>
  </w:style>
  <w:style w:type="character" w:customStyle="1" w:styleId="RTFNum292">
    <w:name w:val="RTF_Num 29 2"/>
    <w:rsid w:val="00032643"/>
  </w:style>
  <w:style w:type="character" w:customStyle="1" w:styleId="RTFNum293">
    <w:name w:val="RTF_Num 29 3"/>
    <w:rsid w:val="00032643"/>
  </w:style>
  <w:style w:type="character" w:customStyle="1" w:styleId="RTFNum294">
    <w:name w:val="RTF_Num 29 4"/>
    <w:rsid w:val="00032643"/>
  </w:style>
  <w:style w:type="character" w:customStyle="1" w:styleId="RTFNum295">
    <w:name w:val="RTF_Num 29 5"/>
    <w:rsid w:val="00032643"/>
  </w:style>
  <w:style w:type="character" w:customStyle="1" w:styleId="RTFNum296">
    <w:name w:val="RTF_Num 29 6"/>
    <w:rsid w:val="00032643"/>
  </w:style>
  <w:style w:type="character" w:customStyle="1" w:styleId="RTFNum297">
    <w:name w:val="RTF_Num 29 7"/>
    <w:rsid w:val="00032643"/>
  </w:style>
  <w:style w:type="character" w:customStyle="1" w:styleId="RTFNum298">
    <w:name w:val="RTF_Num 29 8"/>
    <w:rsid w:val="00032643"/>
  </w:style>
  <w:style w:type="character" w:customStyle="1" w:styleId="RTFNum299">
    <w:name w:val="RTF_Num 29 9"/>
    <w:rsid w:val="00032643"/>
  </w:style>
  <w:style w:type="character" w:customStyle="1" w:styleId="RTFNum301">
    <w:name w:val="RTF_Num 30 1"/>
    <w:rsid w:val="00032643"/>
  </w:style>
  <w:style w:type="character" w:customStyle="1" w:styleId="RTFNum302">
    <w:name w:val="RTF_Num 30 2"/>
    <w:rsid w:val="00032643"/>
  </w:style>
  <w:style w:type="character" w:customStyle="1" w:styleId="RTFNum303">
    <w:name w:val="RTF_Num 30 3"/>
    <w:rsid w:val="00032643"/>
  </w:style>
  <w:style w:type="character" w:customStyle="1" w:styleId="RTFNum304">
    <w:name w:val="RTF_Num 30 4"/>
    <w:rsid w:val="00032643"/>
  </w:style>
  <w:style w:type="character" w:customStyle="1" w:styleId="RTFNum305">
    <w:name w:val="RTF_Num 30 5"/>
    <w:rsid w:val="00032643"/>
  </w:style>
  <w:style w:type="character" w:customStyle="1" w:styleId="RTFNum306">
    <w:name w:val="RTF_Num 30 6"/>
    <w:rsid w:val="00032643"/>
  </w:style>
  <w:style w:type="character" w:customStyle="1" w:styleId="RTFNum307">
    <w:name w:val="RTF_Num 30 7"/>
    <w:rsid w:val="00032643"/>
  </w:style>
  <w:style w:type="character" w:customStyle="1" w:styleId="RTFNum308">
    <w:name w:val="RTF_Num 30 8"/>
    <w:rsid w:val="00032643"/>
  </w:style>
  <w:style w:type="character" w:customStyle="1" w:styleId="RTFNum309">
    <w:name w:val="RTF_Num 30 9"/>
    <w:rsid w:val="00032643"/>
  </w:style>
  <w:style w:type="character" w:customStyle="1" w:styleId="RTFNum311">
    <w:name w:val="RTF_Num 31 1"/>
    <w:rsid w:val="00032643"/>
    <w:rPr>
      <w:rFonts w:ascii="Symbol" w:eastAsia="Times New Roman" w:hAnsi="Symbol" w:cs="Symbol"/>
    </w:rPr>
  </w:style>
  <w:style w:type="character" w:customStyle="1" w:styleId="RTFNum312">
    <w:name w:val="RTF_Num 31 2"/>
    <w:rsid w:val="00032643"/>
  </w:style>
  <w:style w:type="character" w:customStyle="1" w:styleId="RTFNum313">
    <w:name w:val="RTF_Num 31 3"/>
    <w:rsid w:val="00032643"/>
  </w:style>
  <w:style w:type="character" w:customStyle="1" w:styleId="RTFNum314">
    <w:name w:val="RTF_Num 31 4"/>
    <w:rsid w:val="00032643"/>
  </w:style>
  <w:style w:type="character" w:customStyle="1" w:styleId="RTFNum315">
    <w:name w:val="RTF_Num 31 5"/>
    <w:rsid w:val="00032643"/>
  </w:style>
  <w:style w:type="character" w:customStyle="1" w:styleId="RTFNum316">
    <w:name w:val="RTF_Num 31 6"/>
    <w:rsid w:val="00032643"/>
  </w:style>
  <w:style w:type="character" w:customStyle="1" w:styleId="RTFNum317">
    <w:name w:val="RTF_Num 31 7"/>
    <w:rsid w:val="00032643"/>
    <w:rPr>
      <w:rFonts w:ascii="Times New Roman" w:hAnsi="Times New Roman" w:cs="Times New Roman"/>
    </w:rPr>
  </w:style>
  <w:style w:type="character" w:customStyle="1" w:styleId="RTFNum318">
    <w:name w:val="RTF_Num 31 8"/>
    <w:rsid w:val="00032643"/>
  </w:style>
  <w:style w:type="character" w:customStyle="1" w:styleId="RTFNum319">
    <w:name w:val="RTF_Num 31 9"/>
    <w:rsid w:val="00032643"/>
  </w:style>
  <w:style w:type="character" w:customStyle="1" w:styleId="RTFNum321">
    <w:name w:val="RTF_Num 32 1"/>
    <w:rsid w:val="00032643"/>
  </w:style>
  <w:style w:type="character" w:customStyle="1" w:styleId="RTFNum322">
    <w:name w:val="RTF_Num 32 2"/>
    <w:rsid w:val="00032643"/>
  </w:style>
  <w:style w:type="character" w:customStyle="1" w:styleId="RTFNum323">
    <w:name w:val="RTF_Num 32 3"/>
    <w:rsid w:val="00032643"/>
  </w:style>
  <w:style w:type="character" w:customStyle="1" w:styleId="RTFNum324">
    <w:name w:val="RTF_Num 32 4"/>
    <w:rsid w:val="00032643"/>
  </w:style>
  <w:style w:type="character" w:customStyle="1" w:styleId="RTFNum325">
    <w:name w:val="RTF_Num 32 5"/>
    <w:rsid w:val="00032643"/>
  </w:style>
  <w:style w:type="character" w:customStyle="1" w:styleId="RTFNum326">
    <w:name w:val="RTF_Num 32 6"/>
    <w:rsid w:val="00032643"/>
  </w:style>
  <w:style w:type="character" w:customStyle="1" w:styleId="RTFNum327">
    <w:name w:val="RTF_Num 32 7"/>
    <w:rsid w:val="00032643"/>
  </w:style>
  <w:style w:type="character" w:customStyle="1" w:styleId="RTFNum328">
    <w:name w:val="RTF_Num 32 8"/>
    <w:rsid w:val="00032643"/>
  </w:style>
  <w:style w:type="character" w:customStyle="1" w:styleId="RTFNum329">
    <w:name w:val="RTF_Num 32 9"/>
    <w:rsid w:val="00032643"/>
  </w:style>
  <w:style w:type="character" w:customStyle="1" w:styleId="RTFNum331">
    <w:name w:val="RTF_Num 33 1"/>
    <w:rsid w:val="00032643"/>
    <w:rPr>
      <w:rFonts w:ascii="Symbol" w:eastAsia="Times New Roman" w:hAnsi="Symbol" w:cs="Symbol"/>
    </w:rPr>
  </w:style>
  <w:style w:type="character" w:customStyle="1" w:styleId="RTFNum332">
    <w:name w:val="RTF_Num 33 2"/>
    <w:rsid w:val="00032643"/>
  </w:style>
  <w:style w:type="character" w:customStyle="1" w:styleId="RTFNum333">
    <w:name w:val="RTF_Num 33 3"/>
    <w:rsid w:val="00032643"/>
  </w:style>
  <w:style w:type="character" w:customStyle="1" w:styleId="RTFNum334">
    <w:name w:val="RTF_Num 33 4"/>
    <w:rsid w:val="00032643"/>
  </w:style>
  <w:style w:type="character" w:customStyle="1" w:styleId="RTFNum335">
    <w:name w:val="RTF_Num 33 5"/>
    <w:rsid w:val="00032643"/>
  </w:style>
  <w:style w:type="character" w:customStyle="1" w:styleId="RTFNum336">
    <w:name w:val="RTF_Num 33 6"/>
    <w:rsid w:val="00032643"/>
  </w:style>
  <w:style w:type="character" w:customStyle="1" w:styleId="RTFNum337">
    <w:name w:val="RTF_Num 33 7"/>
    <w:rsid w:val="00032643"/>
  </w:style>
  <w:style w:type="character" w:customStyle="1" w:styleId="RTFNum338">
    <w:name w:val="RTF_Num 33 8"/>
    <w:rsid w:val="00032643"/>
  </w:style>
  <w:style w:type="character" w:customStyle="1" w:styleId="RTFNum339">
    <w:name w:val="RTF_Num 33 9"/>
    <w:rsid w:val="00032643"/>
  </w:style>
  <w:style w:type="character" w:customStyle="1" w:styleId="RTFNum341">
    <w:name w:val="RTF_Num 34 1"/>
    <w:rsid w:val="00032643"/>
    <w:rPr>
      <w:rFonts w:ascii="Symbol" w:eastAsia="Times New Roman" w:hAnsi="Symbol" w:cs="Symbol"/>
    </w:rPr>
  </w:style>
  <w:style w:type="character" w:customStyle="1" w:styleId="RTFNum342">
    <w:name w:val="RTF_Num 34 2"/>
    <w:rsid w:val="00032643"/>
  </w:style>
  <w:style w:type="character" w:customStyle="1" w:styleId="RTFNum343">
    <w:name w:val="RTF_Num 34 3"/>
    <w:rsid w:val="00032643"/>
  </w:style>
  <w:style w:type="character" w:customStyle="1" w:styleId="RTFNum344">
    <w:name w:val="RTF_Num 34 4"/>
    <w:rsid w:val="00032643"/>
  </w:style>
  <w:style w:type="character" w:customStyle="1" w:styleId="RTFNum345">
    <w:name w:val="RTF_Num 34 5"/>
    <w:rsid w:val="00032643"/>
  </w:style>
  <w:style w:type="character" w:customStyle="1" w:styleId="RTFNum346">
    <w:name w:val="RTF_Num 34 6"/>
    <w:rsid w:val="00032643"/>
  </w:style>
  <w:style w:type="character" w:customStyle="1" w:styleId="RTFNum347">
    <w:name w:val="RTF_Num 34 7"/>
    <w:rsid w:val="00032643"/>
  </w:style>
  <w:style w:type="character" w:customStyle="1" w:styleId="RTFNum348">
    <w:name w:val="RTF_Num 34 8"/>
    <w:rsid w:val="00032643"/>
  </w:style>
  <w:style w:type="character" w:customStyle="1" w:styleId="RTFNum349">
    <w:name w:val="RTF_Num 34 9"/>
    <w:rsid w:val="00032643"/>
  </w:style>
  <w:style w:type="character" w:customStyle="1" w:styleId="RTFNum351">
    <w:name w:val="RTF_Num 35 1"/>
    <w:rsid w:val="00032643"/>
  </w:style>
  <w:style w:type="character" w:customStyle="1" w:styleId="RTFNum361">
    <w:name w:val="RTF_Num 36 1"/>
    <w:rsid w:val="00032643"/>
    <w:rPr>
      <w:rFonts w:ascii="Symbol" w:eastAsia="Times New Roman" w:hAnsi="Symbol" w:cs="Symbol"/>
    </w:rPr>
  </w:style>
  <w:style w:type="character" w:customStyle="1" w:styleId="RTFNum362">
    <w:name w:val="RTF_Num 36 2"/>
    <w:rsid w:val="00032643"/>
  </w:style>
  <w:style w:type="character" w:customStyle="1" w:styleId="RTFNum363">
    <w:name w:val="RTF_Num 36 3"/>
    <w:rsid w:val="00032643"/>
  </w:style>
  <w:style w:type="character" w:customStyle="1" w:styleId="RTFNum364">
    <w:name w:val="RTF_Num 36 4"/>
    <w:rsid w:val="00032643"/>
  </w:style>
  <w:style w:type="character" w:customStyle="1" w:styleId="RTFNum365">
    <w:name w:val="RTF_Num 36 5"/>
    <w:rsid w:val="00032643"/>
  </w:style>
  <w:style w:type="character" w:customStyle="1" w:styleId="RTFNum366">
    <w:name w:val="RTF_Num 36 6"/>
    <w:rsid w:val="00032643"/>
  </w:style>
  <w:style w:type="character" w:customStyle="1" w:styleId="RTFNum367">
    <w:name w:val="RTF_Num 36 7"/>
    <w:rsid w:val="00032643"/>
  </w:style>
  <w:style w:type="character" w:customStyle="1" w:styleId="RTFNum368">
    <w:name w:val="RTF_Num 36 8"/>
    <w:rsid w:val="00032643"/>
  </w:style>
  <w:style w:type="character" w:customStyle="1" w:styleId="RTFNum369">
    <w:name w:val="RTF_Num 36 9"/>
    <w:rsid w:val="00032643"/>
  </w:style>
  <w:style w:type="character" w:customStyle="1" w:styleId="RTFNum371">
    <w:name w:val="RTF_Num 37 1"/>
    <w:rsid w:val="00032643"/>
  </w:style>
  <w:style w:type="character" w:customStyle="1" w:styleId="RTFNum372">
    <w:name w:val="RTF_Num 37 2"/>
    <w:rsid w:val="00032643"/>
  </w:style>
  <w:style w:type="character" w:customStyle="1" w:styleId="RTFNum373">
    <w:name w:val="RTF_Num 37 3"/>
    <w:rsid w:val="00032643"/>
  </w:style>
  <w:style w:type="character" w:customStyle="1" w:styleId="RTFNum374">
    <w:name w:val="RTF_Num 37 4"/>
    <w:rsid w:val="00032643"/>
  </w:style>
  <w:style w:type="character" w:customStyle="1" w:styleId="RTFNum375">
    <w:name w:val="RTF_Num 37 5"/>
    <w:rsid w:val="00032643"/>
  </w:style>
  <w:style w:type="character" w:customStyle="1" w:styleId="RTFNum376">
    <w:name w:val="RTF_Num 37 6"/>
    <w:rsid w:val="00032643"/>
  </w:style>
  <w:style w:type="character" w:customStyle="1" w:styleId="RTFNum377">
    <w:name w:val="RTF_Num 37 7"/>
    <w:rsid w:val="00032643"/>
  </w:style>
  <w:style w:type="character" w:customStyle="1" w:styleId="RTFNum378">
    <w:name w:val="RTF_Num 37 8"/>
    <w:rsid w:val="00032643"/>
  </w:style>
  <w:style w:type="character" w:customStyle="1" w:styleId="RTFNum379">
    <w:name w:val="RTF_Num 37 9"/>
    <w:rsid w:val="00032643"/>
  </w:style>
  <w:style w:type="character" w:customStyle="1" w:styleId="RTFNum381">
    <w:name w:val="RTF_Num 38 1"/>
    <w:rsid w:val="00032643"/>
    <w:rPr>
      <w:rFonts w:ascii="Symbol" w:eastAsia="Times New Roman" w:hAnsi="Symbol" w:cs="Symbol"/>
    </w:rPr>
  </w:style>
  <w:style w:type="character" w:customStyle="1" w:styleId="RTFNum382">
    <w:name w:val="RTF_Num 38 2"/>
    <w:rsid w:val="00032643"/>
  </w:style>
  <w:style w:type="character" w:customStyle="1" w:styleId="RTFNum383">
    <w:name w:val="RTF_Num 38 3"/>
    <w:rsid w:val="00032643"/>
  </w:style>
  <w:style w:type="character" w:customStyle="1" w:styleId="RTFNum384">
    <w:name w:val="RTF_Num 38 4"/>
    <w:rsid w:val="00032643"/>
  </w:style>
  <w:style w:type="character" w:customStyle="1" w:styleId="RTFNum385">
    <w:name w:val="RTF_Num 38 5"/>
    <w:rsid w:val="00032643"/>
  </w:style>
  <w:style w:type="character" w:customStyle="1" w:styleId="RTFNum386">
    <w:name w:val="RTF_Num 38 6"/>
    <w:rsid w:val="00032643"/>
  </w:style>
  <w:style w:type="character" w:customStyle="1" w:styleId="RTFNum387">
    <w:name w:val="RTF_Num 38 7"/>
    <w:rsid w:val="00032643"/>
  </w:style>
  <w:style w:type="character" w:customStyle="1" w:styleId="RTFNum388">
    <w:name w:val="RTF_Num 38 8"/>
    <w:rsid w:val="00032643"/>
  </w:style>
  <w:style w:type="character" w:customStyle="1" w:styleId="RTFNum389">
    <w:name w:val="RTF_Num 38 9"/>
    <w:rsid w:val="00032643"/>
  </w:style>
  <w:style w:type="character" w:customStyle="1" w:styleId="RTFNum391">
    <w:name w:val="RTF_Num 39 1"/>
    <w:rsid w:val="00032643"/>
  </w:style>
  <w:style w:type="character" w:customStyle="1" w:styleId="RTFNum392">
    <w:name w:val="RTF_Num 39 2"/>
    <w:rsid w:val="00032643"/>
  </w:style>
  <w:style w:type="character" w:customStyle="1" w:styleId="RTFNum393">
    <w:name w:val="RTF_Num 39 3"/>
    <w:rsid w:val="00032643"/>
  </w:style>
  <w:style w:type="character" w:customStyle="1" w:styleId="RTFNum394">
    <w:name w:val="RTF_Num 39 4"/>
    <w:rsid w:val="00032643"/>
  </w:style>
  <w:style w:type="character" w:customStyle="1" w:styleId="RTFNum395">
    <w:name w:val="RTF_Num 39 5"/>
    <w:rsid w:val="00032643"/>
  </w:style>
  <w:style w:type="character" w:customStyle="1" w:styleId="RTFNum396">
    <w:name w:val="RTF_Num 39 6"/>
    <w:rsid w:val="00032643"/>
  </w:style>
  <w:style w:type="character" w:customStyle="1" w:styleId="RTFNum397">
    <w:name w:val="RTF_Num 39 7"/>
    <w:rsid w:val="00032643"/>
  </w:style>
  <w:style w:type="character" w:customStyle="1" w:styleId="RTFNum398">
    <w:name w:val="RTF_Num 39 8"/>
    <w:rsid w:val="00032643"/>
  </w:style>
  <w:style w:type="character" w:customStyle="1" w:styleId="RTFNum399">
    <w:name w:val="RTF_Num 39 9"/>
    <w:rsid w:val="00032643"/>
  </w:style>
  <w:style w:type="character" w:customStyle="1" w:styleId="RTFNum401">
    <w:name w:val="RTF_Num 40 1"/>
    <w:rsid w:val="00032643"/>
  </w:style>
  <w:style w:type="character" w:customStyle="1" w:styleId="RTFNum402">
    <w:name w:val="RTF_Num 40 2"/>
    <w:rsid w:val="00032643"/>
  </w:style>
  <w:style w:type="character" w:customStyle="1" w:styleId="RTFNum403">
    <w:name w:val="RTF_Num 40 3"/>
    <w:rsid w:val="00032643"/>
  </w:style>
  <w:style w:type="character" w:customStyle="1" w:styleId="RTFNum404">
    <w:name w:val="RTF_Num 40 4"/>
    <w:rsid w:val="00032643"/>
  </w:style>
  <w:style w:type="character" w:customStyle="1" w:styleId="RTFNum405">
    <w:name w:val="RTF_Num 40 5"/>
    <w:rsid w:val="00032643"/>
  </w:style>
  <w:style w:type="character" w:customStyle="1" w:styleId="RTFNum406">
    <w:name w:val="RTF_Num 40 6"/>
    <w:rsid w:val="00032643"/>
  </w:style>
  <w:style w:type="character" w:customStyle="1" w:styleId="RTFNum407">
    <w:name w:val="RTF_Num 40 7"/>
    <w:rsid w:val="00032643"/>
  </w:style>
  <w:style w:type="character" w:customStyle="1" w:styleId="RTFNum408">
    <w:name w:val="RTF_Num 40 8"/>
    <w:rsid w:val="00032643"/>
  </w:style>
  <w:style w:type="character" w:customStyle="1" w:styleId="RTFNum409">
    <w:name w:val="RTF_Num 40 9"/>
    <w:rsid w:val="00032643"/>
  </w:style>
  <w:style w:type="character" w:customStyle="1" w:styleId="RTFNum411">
    <w:name w:val="RTF_Num 41 1"/>
    <w:rsid w:val="00032643"/>
  </w:style>
  <w:style w:type="character" w:customStyle="1" w:styleId="RTFNum412">
    <w:name w:val="RTF_Num 41 2"/>
    <w:rsid w:val="00032643"/>
  </w:style>
  <w:style w:type="character" w:customStyle="1" w:styleId="RTFNum413">
    <w:name w:val="RTF_Num 41 3"/>
    <w:rsid w:val="00032643"/>
  </w:style>
  <w:style w:type="character" w:customStyle="1" w:styleId="RTFNum414">
    <w:name w:val="RTF_Num 41 4"/>
    <w:rsid w:val="00032643"/>
  </w:style>
  <w:style w:type="character" w:customStyle="1" w:styleId="RTFNum415">
    <w:name w:val="RTF_Num 41 5"/>
    <w:rsid w:val="00032643"/>
  </w:style>
  <w:style w:type="character" w:customStyle="1" w:styleId="RTFNum416">
    <w:name w:val="RTF_Num 41 6"/>
    <w:rsid w:val="00032643"/>
  </w:style>
  <w:style w:type="character" w:customStyle="1" w:styleId="RTFNum417">
    <w:name w:val="RTF_Num 41 7"/>
    <w:rsid w:val="00032643"/>
    <w:rPr>
      <w:rFonts w:ascii="Times New Roman" w:hAnsi="Times New Roman" w:cs="Times New Roman"/>
    </w:rPr>
  </w:style>
  <w:style w:type="character" w:customStyle="1" w:styleId="RTFNum418">
    <w:name w:val="RTF_Num 41 8"/>
    <w:rsid w:val="00032643"/>
  </w:style>
  <w:style w:type="character" w:customStyle="1" w:styleId="RTFNum419">
    <w:name w:val="RTF_Num 41 9"/>
    <w:rsid w:val="00032643"/>
  </w:style>
  <w:style w:type="character" w:customStyle="1" w:styleId="RTFNum421">
    <w:name w:val="RTF_Num 42 1"/>
    <w:rsid w:val="00032643"/>
  </w:style>
  <w:style w:type="character" w:customStyle="1" w:styleId="RTFNum431">
    <w:name w:val="RTF_Num 43 1"/>
    <w:rsid w:val="00032643"/>
  </w:style>
  <w:style w:type="character" w:customStyle="1" w:styleId="RTFNum441">
    <w:name w:val="RTF_Num 44 1"/>
    <w:rsid w:val="00032643"/>
  </w:style>
  <w:style w:type="character" w:customStyle="1" w:styleId="RTFNum442">
    <w:name w:val="RTF_Num 44 2"/>
    <w:rsid w:val="00032643"/>
  </w:style>
  <w:style w:type="character" w:customStyle="1" w:styleId="RTFNum443">
    <w:name w:val="RTF_Num 44 3"/>
    <w:rsid w:val="00032643"/>
  </w:style>
  <w:style w:type="character" w:customStyle="1" w:styleId="RTFNum444">
    <w:name w:val="RTF_Num 44 4"/>
    <w:rsid w:val="00032643"/>
    <w:rPr>
      <w:rFonts w:ascii="Times New Roman" w:hAnsi="Times New Roman" w:cs="Times New Roman"/>
    </w:rPr>
  </w:style>
  <w:style w:type="character" w:customStyle="1" w:styleId="RTFNum445">
    <w:name w:val="RTF_Num 44 5"/>
    <w:rsid w:val="00032643"/>
  </w:style>
  <w:style w:type="character" w:customStyle="1" w:styleId="RTFNum446">
    <w:name w:val="RTF_Num 44 6"/>
    <w:rsid w:val="00032643"/>
  </w:style>
  <w:style w:type="character" w:customStyle="1" w:styleId="RTFNum447">
    <w:name w:val="RTF_Num 44 7"/>
    <w:rsid w:val="00032643"/>
  </w:style>
  <w:style w:type="character" w:customStyle="1" w:styleId="RTFNum448">
    <w:name w:val="RTF_Num 44 8"/>
    <w:rsid w:val="00032643"/>
  </w:style>
  <w:style w:type="character" w:customStyle="1" w:styleId="RTFNum449">
    <w:name w:val="RTF_Num 44 9"/>
    <w:rsid w:val="00032643"/>
  </w:style>
  <w:style w:type="character" w:customStyle="1" w:styleId="RTFNum451">
    <w:name w:val="RTF_Num 45 1"/>
    <w:rsid w:val="00032643"/>
  </w:style>
  <w:style w:type="character" w:customStyle="1" w:styleId="RTFNum452">
    <w:name w:val="RTF_Num 45 2"/>
    <w:rsid w:val="00032643"/>
    <w:rPr>
      <w:rFonts w:ascii="Times New Roman" w:hAnsi="Times New Roman" w:cs="Times New Roman"/>
    </w:rPr>
  </w:style>
  <w:style w:type="character" w:customStyle="1" w:styleId="RTFNum453">
    <w:name w:val="RTF_Num 45 3"/>
    <w:rsid w:val="00032643"/>
  </w:style>
  <w:style w:type="character" w:customStyle="1" w:styleId="RTFNum454">
    <w:name w:val="RTF_Num 45 4"/>
    <w:rsid w:val="00032643"/>
  </w:style>
  <w:style w:type="character" w:customStyle="1" w:styleId="RTFNum455">
    <w:name w:val="RTF_Num 45 5"/>
    <w:rsid w:val="00032643"/>
  </w:style>
  <w:style w:type="character" w:customStyle="1" w:styleId="RTFNum456">
    <w:name w:val="RTF_Num 45 6"/>
    <w:rsid w:val="00032643"/>
  </w:style>
  <w:style w:type="character" w:customStyle="1" w:styleId="RTFNum457">
    <w:name w:val="RTF_Num 45 7"/>
    <w:rsid w:val="00032643"/>
  </w:style>
  <w:style w:type="character" w:customStyle="1" w:styleId="RTFNum458">
    <w:name w:val="RTF_Num 45 8"/>
    <w:rsid w:val="00032643"/>
  </w:style>
  <w:style w:type="character" w:customStyle="1" w:styleId="RTFNum459">
    <w:name w:val="RTF_Num 45 9"/>
    <w:rsid w:val="00032643"/>
  </w:style>
  <w:style w:type="character" w:customStyle="1" w:styleId="RTFNum461">
    <w:name w:val="RTF_Num 46 1"/>
    <w:rsid w:val="00032643"/>
  </w:style>
  <w:style w:type="character" w:customStyle="1" w:styleId="RTFNum471">
    <w:name w:val="RTF_Num 47 1"/>
    <w:rsid w:val="00032643"/>
  </w:style>
  <w:style w:type="character" w:customStyle="1" w:styleId="RTFNum472">
    <w:name w:val="RTF_Num 47 2"/>
    <w:rsid w:val="00032643"/>
  </w:style>
  <w:style w:type="character" w:customStyle="1" w:styleId="RTFNum473">
    <w:name w:val="RTF_Num 47 3"/>
    <w:rsid w:val="00032643"/>
  </w:style>
  <w:style w:type="character" w:customStyle="1" w:styleId="RTFNum474">
    <w:name w:val="RTF_Num 47 4"/>
    <w:rsid w:val="00032643"/>
  </w:style>
  <w:style w:type="character" w:customStyle="1" w:styleId="RTFNum475">
    <w:name w:val="RTF_Num 47 5"/>
    <w:rsid w:val="00032643"/>
  </w:style>
  <w:style w:type="character" w:customStyle="1" w:styleId="RTFNum476">
    <w:name w:val="RTF_Num 47 6"/>
    <w:rsid w:val="00032643"/>
  </w:style>
  <w:style w:type="character" w:customStyle="1" w:styleId="RTFNum477">
    <w:name w:val="RTF_Num 47 7"/>
    <w:rsid w:val="00032643"/>
    <w:rPr>
      <w:rFonts w:ascii="Times New Roman" w:hAnsi="Times New Roman" w:cs="Times New Roman"/>
    </w:rPr>
  </w:style>
  <w:style w:type="character" w:customStyle="1" w:styleId="RTFNum478">
    <w:name w:val="RTF_Num 47 8"/>
    <w:rsid w:val="00032643"/>
  </w:style>
  <w:style w:type="character" w:customStyle="1" w:styleId="RTFNum479">
    <w:name w:val="RTF_Num 47 9"/>
    <w:rsid w:val="00032643"/>
  </w:style>
  <w:style w:type="character" w:customStyle="1" w:styleId="RTFNum481">
    <w:name w:val="RTF_Num 48 1"/>
    <w:rsid w:val="00032643"/>
  </w:style>
  <w:style w:type="character" w:customStyle="1" w:styleId="RTFNum482">
    <w:name w:val="RTF_Num 48 2"/>
    <w:rsid w:val="00032643"/>
  </w:style>
  <w:style w:type="character" w:customStyle="1" w:styleId="RTFNum483">
    <w:name w:val="RTF_Num 48 3"/>
    <w:rsid w:val="00032643"/>
  </w:style>
  <w:style w:type="character" w:customStyle="1" w:styleId="RTFNum484">
    <w:name w:val="RTF_Num 48 4"/>
    <w:rsid w:val="00032643"/>
  </w:style>
  <w:style w:type="character" w:customStyle="1" w:styleId="RTFNum485">
    <w:name w:val="RTF_Num 48 5"/>
    <w:rsid w:val="00032643"/>
  </w:style>
  <w:style w:type="character" w:customStyle="1" w:styleId="RTFNum486">
    <w:name w:val="RTF_Num 48 6"/>
    <w:rsid w:val="00032643"/>
  </w:style>
  <w:style w:type="character" w:customStyle="1" w:styleId="RTFNum487">
    <w:name w:val="RTF_Num 48 7"/>
    <w:rsid w:val="00032643"/>
  </w:style>
  <w:style w:type="character" w:customStyle="1" w:styleId="RTFNum488">
    <w:name w:val="RTF_Num 48 8"/>
    <w:rsid w:val="00032643"/>
  </w:style>
  <w:style w:type="character" w:customStyle="1" w:styleId="RTFNum489">
    <w:name w:val="RTF_Num 48 9"/>
    <w:rsid w:val="00032643"/>
  </w:style>
  <w:style w:type="character" w:customStyle="1" w:styleId="Domylnaczcionkaakapitu20">
    <w:name w:val="Domyślna czcionka akapitu20"/>
    <w:rsid w:val="00032643"/>
  </w:style>
  <w:style w:type="character" w:customStyle="1" w:styleId="Nagwek2Znak1">
    <w:name w:val="Nagłówek 2 Znak1"/>
    <w:rsid w:val="00032643"/>
    <w:rPr>
      <w:rFonts w:ascii="Cambria" w:hAnsi="Cambria" w:cs="Cambria"/>
      <w:b/>
      <w:i/>
      <w:sz w:val="28"/>
    </w:rPr>
  </w:style>
  <w:style w:type="character" w:customStyle="1" w:styleId="TekstpodstawowywcityZnak1">
    <w:name w:val="Tekst podstawowy wcięty Znak1"/>
    <w:rsid w:val="00032643"/>
    <w:rPr>
      <w:rFonts w:ascii="Calibri" w:eastAsia="Times New Roman" w:hAnsi="Calibri" w:cs="Calibri"/>
      <w:sz w:val="24"/>
    </w:rPr>
  </w:style>
  <w:style w:type="character" w:customStyle="1" w:styleId="NumberingSymbols">
    <w:name w:val="Numbering Symbols"/>
    <w:rsid w:val="00032643"/>
  </w:style>
  <w:style w:type="character" w:customStyle="1" w:styleId="TekstdymkaZnak">
    <w:name w:val="Tekst dymka Znak"/>
    <w:rsid w:val="00032643"/>
    <w:rPr>
      <w:rFonts w:ascii="Tahoma" w:eastAsia="Times New Roman" w:hAnsi="Tahoma" w:cs="Tahoma"/>
      <w:sz w:val="16"/>
    </w:rPr>
  </w:style>
  <w:style w:type="character" w:customStyle="1" w:styleId="TekstpodstawowyZnak1">
    <w:name w:val="Tekst podstawowy Znak1"/>
    <w:rsid w:val="00032643"/>
    <w:rPr>
      <w:rFonts w:ascii="Calibri" w:hAnsi="Calibri" w:cs="Calibri"/>
      <w:sz w:val="24"/>
      <w:szCs w:val="24"/>
    </w:rPr>
  </w:style>
  <w:style w:type="character" w:customStyle="1" w:styleId="HeaderChar">
    <w:name w:val="Header Char"/>
    <w:rsid w:val="00032643"/>
    <w:rPr>
      <w:rFonts w:ascii="Calibri" w:hAnsi="Calibri" w:cs="Calibri"/>
      <w:sz w:val="24"/>
      <w:szCs w:val="24"/>
    </w:rPr>
  </w:style>
  <w:style w:type="character" w:customStyle="1" w:styleId="StopkaZnak1">
    <w:name w:val="Stopka Znak1"/>
    <w:rsid w:val="00032643"/>
    <w:rPr>
      <w:rFonts w:cs="Times New Roman"/>
      <w:lang w:val="pl-PL" w:eastAsia="ar-SA" w:bidi="ar-SA"/>
    </w:rPr>
  </w:style>
  <w:style w:type="character" w:customStyle="1" w:styleId="PodtytuZnak1">
    <w:name w:val="Podtytuł Znak1"/>
    <w:rsid w:val="00032643"/>
    <w:rPr>
      <w:rFonts w:ascii="Cambria" w:eastAsia="Times New Roman" w:hAnsi="Cambria" w:cs="Times New Roman"/>
      <w:sz w:val="24"/>
      <w:szCs w:val="24"/>
    </w:rPr>
  </w:style>
  <w:style w:type="character" w:customStyle="1" w:styleId="TekstpodstawowywcityZnak2">
    <w:name w:val="Tekst podstawowy wcięty Znak2"/>
    <w:rsid w:val="00032643"/>
    <w:rPr>
      <w:rFonts w:ascii="Calibri" w:hAnsi="Calibri" w:cs="Calibri"/>
      <w:sz w:val="24"/>
      <w:szCs w:val="24"/>
    </w:rPr>
  </w:style>
  <w:style w:type="character" w:customStyle="1" w:styleId="TekstdymkaZnak1">
    <w:name w:val="Tekst dymka Znak1"/>
    <w:rsid w:val="00032643"/>
    <w:rPr>
      <w:sz w:val="0"/>
      <w:szCs w:val="0"/>
    </w:rPr>
  </w:style>
  <w:style w:type="character" w:customStyle="1" w:styleId="NagwekZnak1">
    <w:name w:val="Nagłówek Znak1"/>
    <w:rsid w:val="00032643"/>
    <w:rPr>
      <w:rFonts w:ascii="Arial" w:eastAsia="Microsoft YaHei" w:hAnsi="Arial" w:cs="Mangal"/>
      <w:sz w:val="28"/>
      <w:szCs w:val="28"/>
      <w:lang w:val="pl-PL" w:eastAsia="ar-SA" w:bidi="ar-SA"/>
    </w:rPr>
  </w:style>
  <w:style w:type="character" w:styleId="Pogrubienie">
    <w:name w:val="Strong"/>
    <w:qFormat/>
    <w:rsid w:val="00032643"/>
    <w:rPr>
      <w:b/>
      <w:bCs/>
    </w:rPr>
  </w:style>
  <w:style w:type="character" w:customStyle="1" w:styleId="Odwoaniedokomentarza1">
    <w:name w:val="Odwołanie do komentarza1"/>
    <w:rsid w:val="0003264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2643"/>
    <w:rPr>
      <w:rFonts w:ascii="Calibri" w:hAnsi="Calibri" w:cs="Calibri"/>
      <w:sz w:val="20"/>
      <w:szCs w:val="20"/>
    </w:rPr>
  </w:style>
  <w:style w:type="character" w:customStyle="1" w:styleId="Nagwek1Znak1">
    <w:name w:val="Nagłówek 1 Znak1"/>
    <w:rsid w:val="0003264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Kolorowalistaakcent1Znak">
    <w:name w:val="Kolorowa lista — akcent 1 Znak"/>
    <w:rsid w:val="00032643"/>
    <w:rPr>
      <w:rFonts w:ascii="Calibri" w:eastAsia="Calibri" w:hAnsi="Calibri" w:cs="Calibri"/>
      <w:sz w:val="20"/>
      <w:szCs w:val="20"/>
    </w:rPr>
  </w:style>
  <w:style w:type="character" w:customStyle="1" w:styleId="StylZnak">
    <w:name w:val="Styl Znak"/>
    <w:rsid w:val="00032643"/>
    <w:rPr>
      <w:sz w:val="24"/>
      <w:szCs w:val="24"/>
    </w:rPr>
  </w:style>
  <w:style w:type="character" w:customStyle="1" w:styleId="TematkomentarzaZnak">
    <w:name w:val="Temat komentarza Znak"/>
    <w:rsid w:val="00032643"/>
    <w:rPr>
      <w:rFonts w:ascii="Calibri" w:hAnsi="Calibri" w:cs="Calibri"/>
      <w:b/>
      <w:bCs/>
      <w:sz w:val="20"/>
      <w:szCs w:val="20"/>
    </w:rPr>
  </w:style>
  <w:style w:type="character" w:customStyle="1" w:styleId="TekstprzypisukocowegoZnak">
    <w:name w:val="Tekst przypisu końcowego Znak"/>
    <w:rsid w:val="00032643"/>
    <w:rPr>
      <w:rFonts w:ascii="Calibri" w:hAnsi="Calibri" w:cs="Calibri"/>
    </w:rPr>
  </w:style>
  <w:style w:type="character" w:customStyle="1" w:styleId="Znakiprzypiswkocowych">
    <w:name w:val="Znaki przypisów końcowych"/>
    <w:rsid w:val="00032643"/>
    <w:rPr>
      <w:vertAlign w:val="superscript"/>
    </w:rPr>
  </w:style>
  <w:style w:type="paragraph" w:customStyle="1" w:styleId="Nagwek22">
    <w:name w:val="Nagłówek22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032643"/>
    <w:pPr>
      <w:spacing w:after="120"/>
    </w:pPr>
  </w:style>
  <w:style w:type="paragraph" w:styleId="Lista">
    <w:name w:val="List"/>
    <w:basedOn w:val="Tekstpodstawowy"/>
    <w:rsid w:val="00032643"/>
    <w:rPr>
      <w:rFonts w:cs="Tahoma"/>
    </w:rPr>
  </w:style>
  <w:style w:type="paragraph" w:customStyle="1" w:styleId="Podpis16">
    <w:name w:val="Podpis16"/>
    <w:basedOn w:val="Normalny"/>
    <w:rsid w:val="0003264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032643"/>
    <w:pPr>
      <w:suppressLineNumbers/>
    </w:pPr>
    <w:rPr>
      <w:rFonts w:cs="Tahoma"/>
    </w:rPr>
  </w:style>
  <w:style w:type="paragraph" w:customStyle="1" w:styleId="Nagwek21">
    <w:name w:val="Nagłówek21"/>
    <w:basedOn w:val="Normalny"/>
    <w:next w:val="Tekstpodstawowy"/>
    <w:rsid w:val="0003264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0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5">
    <w:name w:val="Podpis15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9">
    <w:name w:val="Nagłówek19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4">
    <w:name w:val="Podpis14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Heading">
    <w:name w:val="Heading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ny"/>
    <w:rsid w:val="00032643"/>
    <w:pPr>
      <w:suppressLineNumbers/>
    </w:pPr>
    <w:rPr>
      <w:rFonts w:cs="Mangal"/>
    </w:rPr>
  </w:style>
  <w:style w:type="paragraph" w:customStyle="1" w:styleId="Nagwek18">
    <w:name w:val="Nagłówek18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3">
    <w:name w:val="Podpis13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032643"/>
    <w:pPr>
      <w:keepNext/>
      <w:suppressLineNumbers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kstpodstawowy1">
    <w:name w:val="Tekst podstawowy1"/>
    <w:basedOn w:val="Normalny"/>
    <w:rsid w:val="00032643"/>
    <w:pPr>
      <w:spacing w:after="120"/>
    </w:pPr>
  </w:style>
  <w:style w:type="paragraph" w:customStyle="1" w:styleId="Podpis12">
    <w:name w:val="Podpis12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 11"/>
    <w:basedOn w:val="Normalny"/>
    <w:next w:val="Normalny"/>
    <w:rsid w:val="00032643"/>
    <w:pPr>
      <w:keepNext/>
      <w:numPr>
        <w:numId w:val="2"/>
      </w:numPr>
      <w:spacing w:after="340" w:line="288" w:lineRule="auto"/>
    </w:pPr>
    <w:rPr>
      <w:rFonts w:ascii="Times New Roman" w:hAnsi="Times New Roman" w:cs="Times New Roman"/>
      <w:b/>
      <w:i/>
      <w:sz w:val="28"/>
      <w:szCs w:val="20"/>
      <w:u w:val="single"/>
    </w:rPr>
  </w:style>
  <w:style w:type="paragraph" w:customStyle="1" w:styleId="Nagwek210">
    <w:name w:val="Nagłówek 21"/>
    <w:basedOn w:val="Normalny"/>
    <w:next w:val="Normalny"/>
    <w:rsid w:val="00032643"/>
    <w:pPr>
      <w:keepNext/>
      <w:tabs>
        <w:tab w:val="num" w:pos="0"/>
      </w:tabs>
      <w:spacing w:line="100" w:lineRule="atLeast"/>
      <w:ind w:left="432" w:hanging="432"/>
      <w:jc w:val="center"/>
    </w:pPr>
    <w:rPr>
      <w:rFonts w:ascii="Arial" w:hAnsi="Arial" w:cs="Arial"/>
      <w:b/>
      <w:szCs w:val="20"/>
    </w:rPr>
  </w:style>
  <w:style w:type="paragraph" w:customStyle="1" w:styleId="Nagwek17">
    <w:name w:val="Nagłówek17"/>
    <w:basedOn w:val="Normalny"/>
    <w:next w:val="Tekstpodstawowy1"/>
    <w:rsid w:val="0003264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6">
    <w:name w:val="Nagłówek16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1">
    <w:name w:val="Podpis11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5">
    <w:name w:val="Nagłówek15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4">
    <w:name w:val="Nagłówek14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9">
    <w:name w:val="Podpis9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3">
    <w:name w:val="Nagłówek13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2">
    <w:name w:val="Nagłówek12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10">
    <w:name w:val="Nagłówek11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0"/>
    <w:basedOn w:val="Normalny"/>
    <w:next w:val="Podtytu"/>
    <w:rsid w:val="00032643"/>
    <w:pPr>
      <w:overflowPunct w:val="0"/>
      <w:spacing w:line="100" w:lineRule="atLeast"/>
      <w:jc w:val="center"/>
      <w:textAlignment w:val="baseline"/>
    </w:pPr>
    <w:rPr>
      <w:rFonts w:ascii="Times New Roman" w:hAnsi="Times New Roman" w:cs="Times New Roman"/>
      <w:b/>
      <w:szCs w:val="20"/>
    </w:rPr>
  </w:style>
  <w:style w:type="paragraph" w:customStyle="1" w:styleId="Legenda2">
    <w:name w:val="Legenda2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9">
    <w:name w:val="Nagłówek9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8">
    <w:name w:val="Nagłówek8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6">
    <w:name w:val="Podpis6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23">
    <w:name w:val="Nagłówek2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a">
    <w:name w:val="Nagłówek1"/>
    <w:basedOn w:val="Normalny"/>
    <w:next w:val="Tekstpodstawowy"/>
    <w:rsid w:val="00032643"/>
    <w:pPr>
      <w:spacing w:line="100" w:lineRule="atLeast"/>
    </w:pPr>
    <w:rPr>
      <w:rFonts w:ascii="Times New Roman" w:hAnsi="Times New Roman" w:cs="Times New Roman"/>
    </w:rPr>
  </w:style>
  <w:style w:type="paragraph" w:styleId="Stopka">
    <w:name w:val="footer"/>
    <w:basedOn w:val="Normalny"/>
    <w:rsid w:val="00032643"/>
    <w:pPr>
      <w:suppressLineNumbers/>
      <w:spacing w:line="100" w:lineRule="atLeast"/>
      <w:jc w:val="right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rsid w:val="00032643"/>
    <w:pPr>
      <w:spacing w:line="100" w:lineRule="atLeast"/>
      <w:ind w:left="360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rsid w:val="00032643"/>
    <w:pPr>
      <w:spacing w:line="100" w:lineRule="atLeast"/>
      <w:jc w:val="both"/>
    </w:pPr>
    <w:rPr>
      <w:rFonts w:ascii="Times New Roman" w:hAnsi="Times New Roman" w:cs="Times New Roman"/>
      <w:szCs w:val="20"/>
    </w:rPr>
  </w:style>
  <w:style w:type="paragraph" w:customStyle="1" w:styleId="Tekstpodstawowy31">
    <w:name w:val="Tekst podstawowy 31"/>
    <w:basedOn w:val="Normalny"/>
    <w:rsid w:val="00032643"/>
    <w:pPr>
      <w:spacing w:line="100" w:lineRule="atLeast"/>
      <w:jc w:val="center"/>
    </w:pPr>
    <w:rPr>
      <w:rFonts w:ascii="Times New Roman" w:hAnsi="Times New Roman" w:cs="Times New Roman"/>
      <w:bCs/>
      <w:sz w:val="28"/>
      <w:szCs w:val="20"/>
    </w:rPr>
  </w:style>
  <w:style w:type="paragraph" w:customStyle="1" w:styleId="Tekstpodstawowywcity31">
    <w:name w:val="Tekst podstawowy wcięty 31"/>
    <w:basedOn w:val="Normalny"/>
    <w:rsid w:val="00032643"/>
    <w:pPr>
      <w:spacing w:line="100" w:lineRule="atLeast"/>
      <w:ind w:left="360"/>
      <w:jc w:val="center"/>
    </w:pPr>
    <w:rPr>
      <w:rFonts w:ascii="Times New Roman" w:hAnsi="Times New Roman" w:cs="Times New Roman"/>
      <w:b/>
      <w:bCs/>
      <w:szCs w:val="20"/>
    </w:rPr>
  </w:style>
  <w:style w:type="paragraph" w:customStyle="1" w:styleId="Tretabeli">
    <w:name w:val="Treść tabeli"/>
    <w:basedOn w:val="Normalny"/>
    <w:qFormat/>
    <w:rsid w:val="00032643"/>
    <w:pPr>
      <w:suppressLineNumbers/>
    </w:pPr>
    <w:rPr>
      <w:rFonts w:ascii="Times New Roman" w:hAnsi="Times New Roman" w:cs="Times New Roman"/>
      <w:sz w:val="22"/>
    </w:rPr>
  </w:style>
  <w:style w:type="paragraph" w:styleId="Akapitzlist">
    <w:name w:val="List Paragraph"/>
    <w:basedOn w:val="Normalny"/>
    <w:qFormat/>
    <w:rsid w:val="00032643"/>
    <w:pPr>
      <w:ind w:left="720"/>
    </w:pPr>
  </w:style>
  <w:style w:type="paragraph" w:customStyle="1" w:styleId="Tekstpodstawowy32">
    <w:name w:val="Tekst podstawowy 32"/>
    <w:basedOn w:val="Normalny"/>
    <w:rsid w:val="00032643"/>
    <w:pPr>
      <w:spacing w:after="120"/>
    </w:pPr>
    <w:rPr>
      <w:sz w:val="16"/>
      <w:szCs w:val="16"/>
    </w:rPr>
  </w:style>
  <w:style w:type="paragraph" w:customStyle="1" w:styleId="Normalny1">
    <w:name w:val="Normalny1"/>
    <w:rsid w:val="00032643"/>
    <w:pPr>
      <w:suppressAutoHyphens/>
      <w:autoSpaceDE w:val="0"/>
      <w:spacing w:line="288" w:lineRule="auto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032643"/>
    <w:pPr>
      <w:spacing w:after="120" w:line="480" w:lineRule="auto"/>
    </w:pPr>
  </w:style>
  <w:style w:type="paragraph" w:styleId="Podtytu">
    <w:name w:val="Subtitle"/>
    <w:basedOn w:val="Normalny"/>
    <w:next w:val="Normalny"/>
    <w:qFormat/>
    <w:rsid w:val="00032643"/>
    <w:pPr>
      <w:keepNext/>
      <w:overflowPunct w:val="0"/>
      <w:spacing w:before="240" w:after="120" w:line="100" w:lineRule="atLeast"/>
      <w:jc w:val="center"/>
      <w:textAlignment w:val="baseline"/>
    </w:pPr>
    <w:rPr>
      <w:rFonts w:ascii="Arial" w:hAnsi="Arial" w:cs="Arial"/>
      <w:i/>
      <w:sz w:val="28"/>
      <w:szCs w:val="20"/>
    </w:rPr>
  </w:style>
  <w:style w:type="paragraph" w:customStyle="1" w:styleId="Zawartotabeli">
    <w:name w:val="Zawartość tabeli"/>
    <w:basedOn w:val="Normalny"/>
    <w:rsid w:val="00032643"/>
    <w:pPr>
      <w:widowControl/>
      <w:suppressLineNumbers/>
      <w:autoSpaceDE/>
      <w:spacing w:after="200" w:line="276" w:lineRule="auto"/>
    </w:pPr>
    <w:rPr>
      <w:sz w:val="22"/>
      <w:szCs w:val="22"/>
    </w:rPr>
  </w:style>
  <w:style w:type="paragraph" w:customStyle="1" w:styleId="Nagwektabeli">
    <w:name w:val="Nagłówek tabeli"/>
    <w:basedOn w:val="Tretabeli"/>
    <w:qFormat/>
    <w:rsid w:val="00032643"/>
    <w:pPr>
      <w:jc w:val="center"/>
    </w:pPr>
    <w:rPr>
      <w:b/>
      <w:bCs/>
    </w:rPr>
  </w:style>
  <w:style w:type="paragraph" w:styleId="Bezodstpw">
    <w:name w:val="No Spacing"/>
    <w:qFormat/>
    <w:rsid w:val="0003264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rsid w:val="00032643"/>
    <w:pPr>
      <w:suppressAutoHyphens w:val="0"/>
      <w:spacing w:before="280" w:after="119" w:line="100" w:lineRule="atLeast"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  <w:rsid w:val="00032643"/>
    <w:pPr>
      <w:spacing w:line="100" w:lineRule="atLeast"/>
    </w:pPr>
    <w:rPr>
      <w:rFonts w:ascii="Times New Roman" w:hAnsi="Times New Roman" w:cs="Times New Roman"/>
      <w:kern w:val="1"/>
      <w:sz w:val="20"/>
      <w:szCs w:val="20"/>
    </w:rPr>
  </w:style>
  <w:style w:type="paragraph" w:customStyle="1" w:styleId="WW-Normal">
    <w:name w:val="WW-Normal"/>
    <w:basedOn w:val="Normalny"/>
    <w:rsid w:val="00032643"/>
    <w:pPr>
      <w:spacing w:line="100" w:lineRule="atLeast"/>
    </w:pPr>
    <w:rPr>
      <w:rFonts w:ascii="Times New Roman" w:hAnsi="Times New Roman" w:cs="Mangal"/>
      <w:color w:val="000000"/>
      <w:kern w:val="1"/>
      <w:lang w:eastAsia="hi-IN" w:bidi="hi-IN"/>
    </w:rPr>
  </w:style>
  <w:style w:type="paragraph" w:customStyle="1" w:styleId="WW-Normal1">
    <w:name w:val="WW-Normal1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Normalny2">
    <w:name w:val="Normalny2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032643"/>
    <w:pPr>
      <w:suppressAutoHyphens w:val="0"/>
      <w:spacing w:before="280" w:line="100" w:lineRule="atLeast"/>
    </w:pPr>
    <w:rPr>
      <w:rFonts w:ascii="Arial" w:hAnsi="Arial" w:cs="Arial"/>
    </w:rPr>
  </w:style>
  <w:style w:type="paragraph" w:customStyle="1" w:styleId="Wylicznka">
    <w:name w:val="Wylicznka"/>
    <w:basedOn w:val="Normalny1"/>
    <w:uiPriority w:val="99"/>
    <w:rsid w:val="00032643"/>
    <w:pPr>
      <w:numPr>
        <w:numId w:val="4"/>
      </w:numPr>
    </w:pPr>
  </w:style>
  <w:style w:type="paragraph" w:customStyle="1" w:styleId="Wylicznkakropka">
    <w:name w:val="Wylicznka kropka"/>
    <w:basedOn w:val="Wylicznka"/>
    <w:rsid w:val="00032643"/>
    <w:pPr>
      <w:numPr>
        <w:numId w:val="3"/>
      </w:numPr>
      <w:ind w:left="907" w:firstLine="0"/>
    </w:pPr>
  </w:style>
  <w:style w:type="paragraph" w:customStyle="1" w:styleId="Wyliczankanr">
    <w:name w:val="Wyliczanka nr"/>
    <w:basedOn w:val="Wylicznka"/>
    <w:rsid w:val="00032643"/>
    <w:pPr>
      <w:numPr>
        <w:numId w:val="0"/>
      </w:numPr>
    </w:pPr>
  </w:style>
  <w:style w:type="paragraph" w:customStyle="1" w:styleId="Wyliczankanumer">
    <w:name w:val="Wyliczanka numer"/>
    <w:basedOn w:val="Wyliczankanr"/>
    <w:rsid w:val="00032643"/>
  </w:style>
  <w:style w:type="paragraph" w:customStyle="1" w:styleId="Zacznik">
    <w:name w:val="Załącznik"/>
    <w:basedOn w:val="Normalny"/>
    <w:rsid w:val="00032643"/>
    <w:pPr>
      <w:pageBreakBefore/>
      <w:spacing w:line="100" w:lineRule="atLeast"/>
      <w:jc w:val="right"/>
    </w:pPr>
    <w:rPr>
      <w:rFonts w:ascii="Times New Roman" w:hAnsi="Times New Roman" w:cs="Times New Roman"/>
      <w:b/>
    </w:rPr>
  </w:style>
  <w:style w:type="paragraph" w:customStyle="1" w:styleId="Tabelaofertacenowa">
    <w:name w:val="Tabela oferta cenowa"/>
    <w:basedOn w:val="Tretabeli"/>
    <w:rsid w:val="00032643"/>
    <w:pPr>
      <w:spacing w:before="283" w:after="283" w:line="288" w:lineRule="auto"/>
      <w:ind w:left="113"/>
    </w:pPr>
    <w:rPr>
      <w:b/>
      <w:sz w:val="24"/>
    </w:rPr>
  </w:style>
  <w:style w:type="paragraph" w:customStyle="1" w:styleId="NormalSG">
    <w:name w:val="Normal SG"/>
    <w:basedOn w:val="Normalny1"/>
    <w:rsid w:val="00032643"/>
    <w:pPr>
      <w:jc w:val="center"/>
    </w:pPr>
    <w:rPr>
      <w:b/>
      <w:bCs/>
    </w:rPr>
  </w:style>
  <w:style w:type="paragraph" w:customStyle="1" w:styleId="WW-Default">
    <w:name w:val="WW-Default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032643"/>
    <w:pPr>
      <w:spacing w:after="120"/>
      <w:ind w:left="283"/>
    </w:pPr>
  </w:style>
  <w:style w:type="paragraph" w:customStyle="1" w:styleId="WW-Nagwekstrony">
    <w:name w:val="WW-Nagłówek strony"/>
    <w:basedOn w:val="Normalny"/>
    <w:next w:val="Tekstpodstawowy1"/>
    <w:rsid w:val="00032643"/>
    <w:pPr>
      <w:widowControl/>
      <w:autoSpaceDE/>
    </w:pPr>
    <w:rPr>
      <w:rFonts w:ascii="Times New Roman" w:hAnsi="Times New Roman" w:cs="Times New Roman"/>
      <w:kern w:val="1"/>
      <w:lang w:val="en-GB"/>
    </w:rPr>
  </w:style>
  <w:style w:type="paragraph" w:customStyle="1" w:styleId="TableContents">
    <w:name w:val="Table Contents"/>
    <w:basedOn w:val="Normalny"/>
    <w:rsid w:val="00032643"/>
    <w:pPr>
      <w:suppressLineNumbers/>
    </w:pPr>
  </w:style>
  <w:style w:type="paragraph" w:customStyle="1" w:styleId="TableHeading">
    <w:name w:val="Table Heading"/>
    <w:basedOn w:val="TableContents"/>
    <w:rsid w:val="00032643"/>
    <w:pPr>
      <w:jc w:val="center"/>
    </w:pPr>
    <w:rPr>
      <w:b/>
      <w:bCs/>
    </w:rPr>
  </w:style>
  <w:style w:type="paragraph" w:customStyle="1" w:styleId="Wyliczankakropka1">
    <w:name w:val="Wyliczanka kropka 1"/>
    <w:basedOn w:val="Wylicznkakropka"/>
    <w:rsid w:val="00032643"/>
    <w:pPr>
      <w:ind w:left="1474"/>
    </w:pPr>
  </w:style>
  <w:style w:type="paragraph" w:customStyle="1" w:styleId="DefaultText">
    <w:name w:val="Default Text"/>
    <w:qFormat/>
    <w:rsid w:val="00032643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ar-SA"/>
    </w:rPr>
  </w:style>
  <w:style w:type="paragraph" w:styleId="Tekstdymka">
    <w:name w:val="Balloon Text"/>
    <w:basedOn w:val="Normalny"/>
    <w:rsid w:val="00032643"/>
    <w:rPr>
      <w:rFonts w:ascii="Tahoma" w:hAnsi="Tahoma" w:cs="Tahoma"/>
      <w:sz w:val="16"/>
      <w:szCs w:val="16"/>
    </w:rPr>
  </w:style>
  <w:style w:type="paragraph" w:customStyle="1" w:styleId="Treramki">
    <w:name w:val="Treść ramki"/>
    <w:basedOn w:val="Tekstpodstawowy"/>
    <w:rsid w:val="00032643"/>
  </w:style>
  <w:style w:type="paragraph" w:customStyle="1" w:styleId="Standard">
    <w:name w:val="Standard"/>
    <w:rsid w:val="00032643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Normalny3">
    <w:name w:val="Normalny3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Tekstkomentarza2">
    <w:name w:val="Tekst komentarza2"/>
    <w:basedOn w:val="Normalny"/>
    <w:rsid w:val="00032643"/>
    <w:rPr>
      <w:sz w:val="20"/>
      <w:szCs w:val="20"/>
    </w:rPr>
  </w:style>
  <w:style w:type="paragraph" w:styleId="Poprawka">
    <w:name w:val="Revision"/>
    <w:rsid w:val="00032643"/>
    <w:pPr>
      <w:suppressAutoHyphens/>
    </w:pPr>
    <w:rPr>
      <w:rFonts w:ascii="Calibri" w:hAnsi="Calibri" w:cs="Calibri"/>
      <w:sz w:val="24"/>
      <w:szCs w:val="24"/>
      <w:lang w:eastAsia="ar-SA"/>
    </w:rPr>
  </w:style>
  <w:style w:type="paragraph" w:customStyle="1" w:styleId="Default">
    <w:name w:val="Default"/>
    <w:rsid w:val="00032643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Normalny4">
    <w:name w:val="Normalny4"/>
    <w:rsid w:val="00032643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LO-Normal">
    <w:name w:val="LO-Normal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Normalny5">
    <w:name w:val="Normalny5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rsid w:val="00032643"/>
    <w:pPr>
      <w:widowControl/>
      <w:suppressAutoHyphens w:val="0"/>
      <w:autoSpaceDE/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Kolorowalistaakcent11">
    <w:name w:val="Kolorowa lista — akcent 11"/>
    <w:basedOn w:val="Normalny"/>
    <w:rsid w:val="00032643"/>
    <w:pPr>
      <w:widowControl/>
      <w:suppressAutoHyphens w:val="0"/>
      <w:autoSpaceDE/>
      <w:spacing w:after="200" w:line="276" w:lineRule="auto"/>
      <w:ind w:left="708"/>
    </w:pPr>
    <w:rPr>
      <w:rFonts w:eastAsia="Calibri"/>
      <w:sz w:val="20"/>
      <w:szCs w:val="20"/>
    </w:rPr>
  </w:style>
  <w:style w:type="paragraph" w:customStyle="1" w:styleId="Styl">
    <w:name w:val="Styl"/>
    <w:rsid w:val="00032643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matkomentarza">
    <w:name w:val="annotation subject"/>
    <w:basedOn w:val="Tekstkomentarza2"/>
    <w:next w:val="Tekstkomentarza2"/>
    <w:rsid w:val="00032643"/>
    <w:rPr>
      <w:b/>
      <w:bCs/>
    </w:rPr>
  </w:style>
  <w:style w:type="paragraph" w:customStyle="1" w:styleId="Normalny6">
    <w:name w:val="Normalny6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rsid w:val="00032643"/>
    <w:rPr>
      <w:sz w:val="20"/>
      <w:szCs w:val="20"/>
    </w:rPr>
  </w:style>
  <w:style w:type="table" w:styleId="Tabela-Siatka">
    <w:name w:val="Table Grid"/>
    <w:basedOn w:val="Standardowy"/>
    <w:uiPriority w:val="39"/>
    <w:rsid w:val="00D72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numerowana21">
    <w:name w:val="Lista numerowana 21"/>
    <w:basedOn w:val="Normalny"/>
    <w:rsid w:val="007466E2"/>
    <w:pPr>
      <w:numPr>
        <w:numId w:val="27"/>
      </w:numPr>
      <w:autoSpaceDE/>
    </w:pPr>
    <w:rPr>
      <w:rFonts w:ascii="Times New Roman" w:eastAsia="Andale Sans UI" w:hAnsi="Times New Roman" w:cs="Times New Roman"/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451D"/>
    <w:pPr>
      <w:widowControl/>
      <w:suppressAutoHyphens w:val="0"/>
      <w:autoSpaceDE/>
      <w:spacing w:after="200"/>
    </w:pPr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7451D"/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ABE4F-C23C-46DD-8FDF-5D60045E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  ZP-</vt:lpstr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  ZP-</dc:title>
  <dc:creator>Zamówienia Publiczne</dc:creator>
  <cp:lastModifiedBy>jkaczmarek</cp:lastModifiedBy>
  <cp:revision>13</cp:revision>
  <cp:lastPrinted>2019-04-01T10:24:00Z</cp:lastPrinted>
  <dcterms:created xsi:type="dcterms:W3CDTF">2019-03-19T13:19:00Z</dcterms:created>
  <dcterms:modified xsi:type="dcterms:W3CDTF">2019-04-01T10:24:00Z</dcterms:modified>
</cp:coreProperties>
</file>